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383" w:rsidRDefault="00151383">
      <w:pPr>
        <w:rPr>
          <w:sz w:val="24"/>
        </w:rPr>
      </w:pPr>
    </w:p>
    <w:p w:rsidR="002424B3" w:rsidRDefault="00DA12CB">
      <w:pPr>
        <w:pStyle w:val="Lgende"/>
        <w:rPr>
          <w:sz w:val="24"/>
          <w:szCs w:val="24"/>
        </w:rPr>
      </w:pPr>
      <w:r w:rsidRPr="00DA12CB">
        <w:rPr>
          <w:noProof/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5.75pt;margin-top:1.25pt;width:180.75pt;height:110.95pt;z-index:251660288;mso-width-relative:margin;mso-height-relative:margin" stroked="f">
            <v:textbox>
              <w:txbxContent>
                <w:p w:rsidR="00F31368" w:rsidRDefault="006C4617">
                  <w:r>
                    <w:t xml:space="preserve">                     </w:t>
                  </w:r>
                  <w:r w:rsidR="00F31368" w:rsidRPr="00F31368">
                    <w:rPr>
                      <w:noProof/>
                    </w:rPr>
                    <w:drawing>
                      <wp:inline distT="0" distB="0" distL="0" distR="0">
                        <wp:extent cx="1257300" cy="1400175"/>
                        <wp:effectExtent l="19050" t="0" r="0" b="0"/>
                        <wp:docPr id="4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7300" cy="1400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424B3" w:rsidRDefault="002424B3">
      <w:pPr>
        <w:pStyle w:val="Lgende"/>
        <w:rPr>
          <w:sz w:val="24"/>
          <w:szCs w:val="24"/>
        </w:rPr>
      </w:pPr>
    </w:p>
    <w:p w:rsidR="00151383" w:rsidRPr="00063E83" w:rsidRDefault="00151383" w:rsidP="002424B3">
      <w:pPr>
        <w:pStyle w:val="Lgende"/>
        <w:jc w:val="left"/>
        <w:rPr>
          <w:sz w:val="22"/>
          <w:szCs w:val="22"/>
        </w:rPr>
      </w:pPr>
      <w:r w:rsidRPr="00063E83">
        <w:rPr>
          <w:sz w:val="22"/>
          <w:szCs w:val="22"/>
        </w:rPr>
        <w:t>PURCHLA</w:t>
      </w:r>
      <w:r w:rsidR="009944AE" w:rsidRPr="009944AE">
        <w:rPr>
          <w:sz w:val="22"/>
          <w:szCs w:val="22"/>
        </w:rPr>
        <w:t xml:space="preserve"> </w:t>
      </w:r>
      <w:r w:rsidR="009944AE" w:rsidRPr="00063E83">
        <w:rPr>
          <w:sz w:val="22"/>
          <w:szCs w:val="22"/>
        </w:rPr>
        <w:t>Sylvie</w:t>
      </w:r>
      <w:r w:rsidR="002424B3" w:rsidRPr="00063E83">
        <w:rPr>
          <w:sz w:val="22"/>
          <w:szCs w:val="22"/>
        </w:rPr>
        <w:tab/>
      </w:r>
      <w:r w:rsidR="002424B3" w:rsidRPr="00063E83">
        <w:rPr>
          <w:sz w:val="22"/>
          <w:szCs w:val="22"/>
        </w:rPr>
        <w:tab/>
      </w:r>
      <w:r w:rsidR="00B82964" w:rsidRPr="00063E83">
        <w:rPr>
          <w:sz w:val="22"/>
          <w:szCs w:val="22"/>
        </w:rPr>
        <w:tab/>
      </w:r>
      <w:r w:rsidR="00B82964" w:rsidRPr="00063E83">
        <w:rPr>
          <w:sz w:val="22"/>
          <w:szCs w:val="22"/>
        </w:rPr>
        <w:tab/>
      </w:r>
      <w:r w:rsidR="00B82964" w:rsidRPr="00063E83">
        <w:rPr>
          <w:sz w:val="22"/>
          <w:szCs w:val="22"/>
        </w:rPr>
        <w:tab/>
      </w:r>
      <w:r w:rsidR="002424B3" w:rsidRPr="00063E83">
        <w:rPr>
          <w:sz w:val="22"/>
          <w:szCs w:val="22"/>
        </w:rPr>
        <w:tab/>
      </w:r>
      <w:r w:rsidR="002424B3" w:rsidRPr="00063E83">
        <w:rPr>
          <w:sz w:val="22"/>
          <w:szCs w:val="22"/>
        </w:rPr>
        <w:tab/>
      </w:r>
      <w:r w:rsidR="00063E83">
        <w:rPr>
          <w:sz w:val="22"/>
          <w:szCs w:val="22"/>
        </w:rPr>
        <w:tab/>
      </w:r>
      <w:r w:rsidR="006C4617" w:rsidRPr="00063E83">
        <w:rPr>
          <w:sz w:val="22"/>
          <w:szCs w:val="22"/>
        </w:rPr>
        <w:t>Tél.</w:t>
      </w:r>
      <w:r w:rsidR="006C4617">
        <w:rPr>
          <w:sz w:val="22"/>
          <w:szCs w:val="22"/>
        </w:rPr>
        <w:t xml:space="preserve"> </w:t>
      </w:r>
      <w:r w:rsidR="006C4617" w:rsidRPr="00063E83">
        <w:rPr>
          <w:sz w:val="22"/>
          <w:szCs w:val="22"/>
        </w:rPr>
        <w:t xml:space="preserve"> :</w:t>
      </w:r>
      <w:r w:rsidR="006C4617" w:rsidRPr="00063E83">
        <w:rPr>
          <w:b/>
          <w:sz w:val="22"/>
          <w:szCs w:val="22"/>
        </w:rPr>
        <w:t xml:space="preserve"> 06 85 74 35 76</w:t>
      </w:r>
    </w:p>
    <w:p w:rsidR="00151383" w:rsidRPr="009944AE" w:rsidRDefault="00151383" w:rsidP="002424B3">
      <w:pPr>
        <w:rPr>
          <w:b/>
          <w:sz w:val="22"/>
          <w:szCs w:val="22"/>
        </w:rPr>
      </w:pPr>
      <w:r w:rsidRPr="00063E83">
        <w:rPr>
          <w:sz w:val="22"/>
          <w:szCs w:val="22"/>
        </w:rPr>
        <w:t>15 rue de Forté</w:t>
      </w:r>
      <w:r w:rsidR="00B82964" w:rsidRPr="00063E83">
        <w:rPr>
          <w:sz w:val="22"/>
          <w:szCs w:val="22"/>
        </w:rPr>
        <w:t xml:space="preserve">  </w:t>
      </w:r>
      <w:r w:rsidR="00B82964" w:rsidRPr="00063E83">
        <w:rPr>
          <w:sz w:val="22"/>
          <w:szCs w:val="22"/>
        </w:rPr>
        <w:tab/>
      </w:r>
      <w:r w:rsidR="00B82964" w:rsidRPr="00063E83">
        <w:rPr>
          <w:sz w:val="22"/>
          <w:szCs w:val="22"/>
        </w:rPr>
        <w:tab/>
      </w:r>
      <w:r w:rsidR="00B82964" w:rsidRPr="00063E83">
        <w:rPr>
          <w:sz w:val="22"/>
          <w:szCs w:val="22"/>
        </w:rPr>
        <w:tab/>
      </w:r>
      <w:r w:rsidR="00B82964" w:rsidRPr="00063E83">
        <w:rPr>
          <w:sz w:val="22"/>
          <w:szCs w:val="22"/>
        </w:rPr>
        <w:tab/>
      </w:r>
      <w:r w:rsidR="00B82964" w:rsidRPr="00063E83">
        <w:rPr>
          <w:sz w:val="22"/>
          <w:szCs w:val="22"/>
        </w:rPr>
        <w:tab/>
      </w:r>
      <w:r w:rsidR="00B82964" w:rsidRPr="00063E83">
        <w:rPr>
          <w:sz w:val="22"/>
          <w:szCs w:val="22"/>
        </w:rPr>
        <w:tab/>
      </w:r>
      <w:r w:rsidR="00B82964" w:rsidRPr="00063E83">
        <w:rPr>
          <w:sz w:val="22"/>
          <w:szCs w:val="22"/>
        </w:rPr>
        <w:tab/>
      </w:r>
      <w:r w:rsidR="00063E83">
        <w:rPr>
          <w:sz w:val="22"/>
          <w:szCs w:val="22"/>
        </w:rPr>
        <w:tab/>
      </w:r>
      <w:r w:rsidR="006C4617" w:rsidRPr="006C4617">
        <w:rPr>
          <w:sz w:val="22"/>
          <w:szCs w:val="22"/>
        </w:rPr>
        <w:t xml:space="preserve">Mail : </w:t>
      </w:r>
      <w:r w:rsidR="006C4617" w:rsidRPr="009944AE">
        <w:rPr>
          <w:b/>
          <w:sz w:val="22"/>
          <w:szCs w:val="22"/>
        </w:rPr>
        <w:t>sylvie_5405@hotmail.fr</w:t>
      </w:r>
    </w:p>
    <w:p w:rsidR="006C4617" w:rsidRDefault="00151383">
      <w:pPr>
        <w:rPr>
          <w:sz w:val="22"/>
          <w:szCs w:val="22"/>
        </w:rPr>
      </w:pPr>
      <w:r w:rsidRPr="00063E83">
        <w:rPr>
          <w:sz w:val="22"/>
          <w:szCs w:val="22"/>
        </w:rPr>
        <w:t>54640 TUCQUEGNIEUX</w:t>
      </w:r>
    </w:p>
    <w:p w:rsidR="009944AE" w:rsidRDefault="009944AE">
      <w:pPr>
        <w:rPr>
          <w:sz w:val="22"/>
          <w:szCs w:val="22"/>
        </w:rPr>
      </w:pPr>
    </w:p>
    <w:p w:rsidR="006C4617" w:rsidRDefault="006C4617">
      <w:pPr>
        <w:rPr>
          <w:sz w:val="22"/>
          <w:szCs w:val="22"/>
        </w:rPr>
      </w:pPr>
      <w:r>
        <w:rPr>
          <w:sz w:val="22"/>
          <w:szCs w:val="22"/>
        </w:rPr>
        <w:t>Nationalité : française</w:t>
      </w:r>
    </w:p>
    <w:p w:rsidR="00063E83" w:rsidRDefault="002424B3">
      <w:r w:rsidRPr="00063E83">
        <w:rPr>
          <w:sz w:val="22"/>
          <w:szCs w:val="22"/>
        </w:rPr>
        <w:tab/>
      </w:r>
      <w:r w:rsidR="00B82964" w:rsidRPr="00063E83">
        <w:rPr>
          <w:b/>
          <w:sz w:val="22"/>
          <w:szCs w:val="22"/>
        </w:rPr>
        <w:tab/>
      </w:r>
      <w:r w:rsidR="00B82964" w:rsidRPr="00063E83">
        <w:rPr>
          <w:b/>
          <w:sz w:val="22"/>
          <w:szCs w:val="22"/>
        </w:rPr>
        <w:tab/>
      </w:r>
      <w:r w:rsidR="00B82964" w:rsidRPr="00063E83">
        <w:rPr>
          <w:b/>
          <w:sz w:val="22"/>
          <w:szCs w:val="22"/>
        </w:rPr>
        <w:tab/>
      </w:r>
      <w:r w:rsidR="00B82964" w:rsidRPr="00063E83">
        <w:rPr>
          <w:b/>
          <w:sz w:val="22"/>
          <w:szCs w:val="22"/>
        </w:rPr>
        <w:tab/>
      </w:r>
      <w:r w:rsidR="00B82964" w:rsidRPr="00063E83">
        <w:rPr>
          <w:b/>
          <w:sz w:val="22"/>
          <w:szCs w:val="22"/>
        </w:rPr>
        <w:tab/>
      </w:r>
      <w:r w:rsidR="00B82964" w:rsidRPr="00063E83">
        <w:rPr>
          <w:b/>
          <w:sz w:val="22"/>
          <w:szCs w:val="22"/>
        </w:rPr>
        <w:tab/>
      </w:r>
      <w:r w:rsidR="00063E83">
        <w:rPr>
          <w:b/>
          <w:sz w:val="22"/>
          <w:szCs w:val="22"/>
        </w:rPr>
        <w:tab/>
      </w:r>
    </w:p>
    <w:p w:rsidR="006C4617" w:rsidRDefault="006C4617">
      <w:pPr>
        <w:rPr>
          <w:b/>
          <w:sz w:val="22"/>
          <w:szCs w:val="22"/>
        </w:rPr>
      </w:pPr>
    </w:p>
    <w:p w:rsidR="00151E61" w:rsidRPr="00063E83" w:rsidRDefault="00063E83" w:rsidP="00063E83">
      <w:pPr>
        <w:jc w:val="center"/>
        <w:rPr>
          <w:sz w:val="22"/>
          <w:szCs w:val="22"/>
        </w:rPr>
      </w:pPr>
      <w:r w:rsidRPr="00063E83">
        <w:rPr>
          <w:b/>
          <w:noProof/>
          <w:sz w:val="22"/>
          <w:szCs w:val="22"/>
        </w:rPr>
        <w:drawing>
          <wp:inline distT="0" distB="0" distL="0" distR="0">
            <wp:extent cx="5638800" cy="9525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B6B" w:rsidRDefault="00DB4B6B">
      <w:pPr>
        <w:rPr>
          <w:sz w:val="16"/>
        </w:rPr>
      </w:pPr>
    </w:p>
    <w:p w:rsidR="00063E83" w:rsidRDefault="00DB4B6B" w:rsidP="003E684C">
      <w:pPr>
        <w:jc w:val="center"/>
        <w:rPr>
          <w:b/>
          <w:sz w:val="24"/>
          <w:szCs w:val="24"/>
        </w:rPr>
      </w:pPr>
      <w:r w:rsidRPr="00F31368">
        <w:rPr>
          <w:b/>
          <w:sz w:val="24"/>
          <w:szCs w:val="24"/>
        </w:rPr>
        <w:t xml:space="preserve"> </w:t>
      </w:r>
      <w:r w:rsidR="00713FED" w:rsidRPr="00F31368">
        <w:rPr>
          <w:b/>
          <w:sz w:val="24"/>
          <w:szCs w:val="24"/>
        </w:rPr>
        <w:t>SECRETAIRE</w:t>
      </w:r>
      <w:r w:rsidRPr="00F31368">
        <w:rPr>
          <w:b/>
          <w:sz w:val="24"/>
          <w:szCs w:val="24"/>
        </w:rPr>
        <w:t xml:space="preserve"> / A I D E–C O M P T A B L E</w:t>
      </w:r>
      <w:r w:rsidR="004B6751" w:rsidRPr="00F31368">
        <w:rPr>
          <w:b/>
          <w:sz w:val="24"/>
          <w:szCs w:val="24"/>
        </w:rPr>
        <w:t xml:space="preserve"> / OPERATRICE SAISIE </w:t>
      </w:r>
    </w:p>
    <w:p w:rsidR="009944AE" w:rsidRPr="00F31368" w:rsidRDefault="009944AE" w:rsidP="003E684C">
      <w:pPr>
        <w:jc w:val="center"/>
        <w:rPr>
          <w:sz w:val="16"/>
        </w:rPr>
      </w:pPr>
    </w:p>
    <w:p w:rsidR="00063E83" w:rsidRPr="00F31368" w:rsidRDefault="00063E83">
      <w:pPr>
        <w:rPr>
          <w:sz w:val="16"/>
        </w:rPr>
      </w:pPr>
    </w:p>
    <w:p w:rsidR="002A4C45" w:rsidRDefault="009944AE">
      <w:pPr>
        <w:rPr>
          <w:i/>
          <w:sz w:val="22"/>
          <w:szCs w:val="22"/>
        </w:rPr>
      </w:pPr>
      <w:r w:rsidRPr="008221B0">
        <w:rPr>
          <w:color w:val="7030A0"/>
          <w:sz w:val="22"/>
          <w:szCs w:val="22"/>
        </w:rPr>
        <w:t>FORMATION</w:t>
      </w:r>
      <w:r w:rsidR="002F052A">
        <w:rPr>
          <w:color w:val="7030A0"/>
          <w:sz w:val="22"/>
          <w:szCs w:val="22"/>
        </w:rPr>
        <w:t xml:space="preserve">             </w:t>
      </w:r>
      <w:r w:rsidR="00151383" w:rsidRPr="008221B0">
        <w:rPr>
          <w:b/>
          <w:sz w:val="22"/>
          <w:szCs w:val="22"/>
        </w:rPr>
        <w:t> </w:t>
      </w:r>
      <w:r w:rsidR="00151383" w:rsidRPr="008221B0">
        <w:rPr>
          <w:sz w:val="22"/>
          <w:szCs w:val="22"/>
        </w:rPr>
        <w:t xml:space="preserve">: BAC  </w:t>
      </w:r>
      <w:r w:rsidR="00151383" w:rsidRPr="008221B0">
        <w:rPr>
          <w:b/>
          <w:sz w:val="22"/>
          <w:szCs w:val="22"/>
        </w:rPr>
        <w:t>Secrétariat</w:t>
      </w:r>
      <w:r w:rsidR="00151383" w:rsidRPr="008221B0">
        <w:rPr>
          <w:sz w:val="22"/>
          <w:szCs w:val="22"/>
        </w:rPr>
        <w:t xml:space="preserve"> </w:t>
      </w:r>
      <w:r w:rsidR="00151383" w:rsidRPr="008221B0">
        <w:rPr>
          <w:i/>
          <w:sz w:val="22"/>
          <w:szCs w:val="22"/>
        </w:rPr>
        <w:t>1980</w:t>
      </w:r>
      <w:r w:rsidR="00DB4B6B" w:rsidRPr="008221B0">
        <w:rPr>
          <w:sz w:val="22"/>
          <w:szCs w:val="22"/>
        </w:rPr>
        <w:t xml:space="preserve">, </w:t>
      </w:r>
      <w:r w:rsidR="00151383" w:rsidRPr="008221B0">
        <w:rPr>
          <w:sz w:val="22"/>
          <w:szCs w:val="22"/>
        </w:rPr>
        <w:t xml:space="preserve"> BAC PRO </w:t>
      </w:r>
      <w:r w:rsidR="00151383" w:rsidRPr="008221B0">
        <w:rPr>
          <w:b/>
          <w:sz w:val="22"/>
          <w:szCs w:val="22"/>
        </w:rPr>
        <w:t>Comptabilité</w:t>
      </w:r>
      <w:r w:rsidR="00151383" w:rsidRPr="008221B0">
        <w:rPr>
          <w:sz w:val="22"/>
          <w:szCs w:val="22"/>
        </w:rPr>
        <w:t xml:space="preserve"> </w:t>
      </w:r>
      <w:r w:rsidR="00151383" w:rsidRPr="008221B0">
        <w:rPr>
          <w:i/>
          <w:sz w:val="22"/>
          <w:szCs w:val="22"/>
        </w:rPr>
        <w:t>2003</w:t>
      </w:r>
    </w:p>
    <w:p w:rsidR="00F72BFD" w:rsidRPr="00F72BFD" w:rsidRDefault="00F72BFD">
      <w:pPr>
        <w:rPr>
          <w:i/>
          <w:sz w:val="16"/>
          <w:szCs w:val="16"/>
        </w:rPr>
      </w:pPr>
    </w:p>
    <w:p w:rsidR="009944AE" w:rsidRDefault="009944AE">
      <w:pPr>
        <w:rPr>
          <w:sz w:val="22"/>
          <w:szCs w:val="22"/>
        </w:rPr>
      </w:pPr>
      <w:r w:rsidRPr="008221B0">
        <w:rPr>
          <w:color w:val="7030A0"/>
          <w:sz w:val="22"/>
          <w:szCs w:val="22"/>
        </w:rPr>
        <w:t>LOGICIEL UTILISES</w:t>
      </w:r>
      <w:r w:rsidRPr="008221B0">
        <w:rPr>
          <w:sz w:val="22"/>
          <w:szCs w:val="22"/>
        </w:rPr>
        <w:t xml:space="preserve"> : Word, Excel, </w:t>
      </w:r>
      <w:r w:rsidR="00453A9E">
        <w:rPr>
          <w:sz w:val="22"/>
          <w:szCs w:val="22"/>
        </w:rPr>
        <w:t xml:space="preserve">PowerPoint, </w:t>
      </w:r>
      <w:r w:rsidRPr="008221B0">
        <w:rPr>
          <w:sz w:val="22"/>
          <w:szCs w:val="22"/>
        </w:rPr>
        <w:t>Bob, GFC,</w:t>
      </w:r>
    </w:p>
    <w:p w:rsidR="002F052A" w:rsidRPr="00F72BFD" w:rsidRDefault="002F052A">
      <w:pPr>
        <w:rPr>
          <w:sz w:val="16"/>
          <w:szCs w:val="16"/>
        </w:rPr>
      </w:pPr>
    </w:p>
    <w:p w:rsidR="002F052A" w:rsidRPr="00D43D54" w:rsidRDefault="00F72BFD" w:rsidP="002F052A">
      <w:pPr>
        <w:rPr>
          <w:sz w:val="22"/>
          <w:szCs w:val="22"/>
        </w:rPr>
      </w:pPr>
      <w:r>
        <w:rPr>
          <w:color w:val="7030A0"/>
          <w:sz w:val="22"/>
          <w:szCs w:val="22"/>
        </w:rPr>
        <w:t>LANGUE ETRANGERE</w:t>
      </w:r>
      <w:r w:rsidR="002F052A" w:rsidRPr="00D43D54">
        <w:rPr>
          <w:b/>
          <w:sz w:val="22"/>
          <w:szCs w:val="22"/>
        </w:rPr>
        <w:t xml:space="preserve"> </w:t>
      </w:r>
      <w:r w:rsidR="002F052A" w:rsidRPr="002F052A">
        <w:rPr>
          <w:sz w:val="22"/>
          <w:szCs w:val="22"/>
        </w:rPr>
        <w:t>:</w:t>
      </w:r>
      <w:r w:rsidR="002F052A" w:rsidRPr="00D43D54">
        <w:rPr>
          <w:b/>
          <w:sz w:val="22"/>
          <w:szCs w:val="22"/>
        </w:rPr>
        <w:t xml:space="preserve"> Anglais,</w:t>
      </w:r>
      <w:r w:rsidR="00323B11">
        <w:rPr>
          <w:b/>
          <w:sz w:val="22"/>
          <w:szCs w:val="22"/>
        </w:rPr>
        <w:t xml:space="preserve"> Italien</w:t>
      </w:r>
      <w:r w:rsidR="002F052A" w:rsidRPr="00D43D54">
        <w:rPr>
          <w:b/>
          <w:sz w:val="22"/>
          <w:szCs w:val="22"/>
        </w:rPr>
        <w:t xml:space="preserve"> </w:t>
      </w:r>
      <w:r w:rsidR="002F052A" w:rsidRPr="00D43D54">
        <w:rPr>
          <w:sz w:val="22"/>
          <w:szCs w:val="22"/>
        </w:rPr>
        <w:t>(notions).</w:t>
      </w:r>
      <w:r w:rsidR="002F052A" w:rsidRPr="00D43D54">
        <w:rPr>
          <w:sz w:val="22"/>
          <w:szCs w:val="22"/>
        </w:rPr>
        <w:tab/>
      </w:r>
    </w:p>
    <w:p w:rsidR="002F052A" w:rsidRPr="00D43D54" w:rsidRDefault="00F72BFD" w:rsidP="002F052A">
      <w:pPr>
        <w:pStyle w:val="Titre5"/>
        <w:rPr>
          <w:b w:val="0"/>
          <w:sz w:val="22"/>
          <w:szCs w:val="22"/>
        </w:rPr>
      </w:pPr>
      <w:r>
        <w:rPr>
          <w:b w:val="0"/>
          <w:color w:val="7030A0"/>
          <w:sz w:val="22"/>
          <w:szCs w:val="22"/>
        </w:rPr>
        <w:t xml:space="preserve">ATOUTS </w:t>
      </w:r>
      <w:r w:rsidR="002F052A" w:rsidRPr="002F052A">
        <w:rPr>
          <w:b w:val="0"/>
          <w:sz w:val="22"/>
          <w:szCs w:val="22"/>
        </w:rPr>
        <w:t xml:space="preserve">             </w:t>
      </w:r>
      <w:r w:rsidR="002F052A">
        <w:rPr>
          <w:b w:val="0"/>
          <w:sz w:val="22"/>
          <w:szCs w:val="22"/>
        </w:rPr>
        <w:t xml:space="preserve">          </w:t>
      </w:r>
      <w:r w:rsidR="002F052A" w:rsidRPr="002F052A">
        <w:rPr>
          <w:b w:val="0"/>
          <w:sz w:val="22"/>
          <w:szCs w:val="22"/>
        </w:rPr>
        <w:t xml:space="preserve">   </w:t>
      </w:r>
      <w:r w:rsidR="002F052A" w:rsidRPr="00D43D54">
        <w:rPr>
          <w:b w:val="0"/>
          <w:sz w:val="22"/>
          <w:szCs w:val="22"/>
        </w:rPr>
        <w:t xml:space="preserve"> : </w:t>
      </w:r>
      <w:r w:rsidR="002F052A">
        <w:rPr>
          <w:b w:val="0"/>
          <w:sz w:val="22"/>
          <w:szCs w:val="22"/>
        </w:rPr>
        <w:t>Dynamisme,</w:t>
      </w:r>
      <w:r w:rsidR="00440002">
        <w:rPr>
          <w:b w:val="0"/>
          <w:sz w:val="22"/>
          <w:szCs w:val="22"/>
        </w:rPr>
        <w:t xml:space="preserve"> </w:t>
      </w:r>
      <w:r w:rsidR="002F052A" w:rsidRPr="00D43D54">
        <w:rPr>
          <w:b w:val="0"/>
          <w:sz w:val="22"/>
          <w:szCs w:val="22"/>
        </w:rPr>
        <w:t>esprit d’équipe, rigueur et discrétion.</w:t>
      </w:r>
    </w:p>
    <w:p w:rsidR="009944AE" w:rsidRPr="00F72BFD" w:rsidRDefault="009944AE">
      <w:pPr>
        <w:rPr>
          <w:sz w:val="16"/>
          <w:szCs w:val="16"/>
        </w:rPr>
      </w:pPr>
    </w:p>
    <w:p w:rsidR="009944AE" w:rsidRPr="008221B0" w:rsidRDefault="009944AE">
      <w:pPr>
        <w:rPr>
          <w:color w:val="7030A0"/>
          <w:sz w:val="22"/>
          <w:szCs w:val="22"/>
        </w:rPr>
      </w:pPr>
      <w:r w:rsidRPr="008221B0">
        <w:rPr>
          <w:color w:val="7030A0"/>
          <w:sz w:val="22"/>
          <w:szCs w:val="22"/>
        </w:rPr>
        <w:t>COMPETENCES </w:t>
      </w:r>
      <w:r w:rsidRPr="008221B0">
        <w:rPr>
          <w:sz w:val="22"/>
          <w:szCs w:val="22"/>
        </w:rPr>
        <w:t>:</w:t>
      </w:r>
    </w:p>
    <w:p w:rsidR="009944AE" w:rsidRPr="00D43D54" w:rsidRDefault="009944AE">
      <w:pPr>
        <w:rPr>
          <w:b/>
          <w:sz w:val="22"/>
          <w:szCs w:val="22"/>
        </w:rPr>
      </w:pPr>
      <w:r w:rsidRPr="003E04AF">
        <w:rPr>
          <w:b/>
          <w:sz w:val="22"/>
          <w:szCs w:val="22"/>
          <w:u w:val="single"/>
        </w:rPr>
        <w:t>Agent administratif</w:t>
      </w:r>
      <w:r w:rsidRPr="00D43D54">
        <w:rPr>
          <w:b/>
          <w:sz w:val="22"/>
          <w:szCs w:val="22"/>
        </w:rPr>
        <w:t> :</w:t>
      </w:r>
    </w:p>
    <w:p w:rsidR="009944AE" w:rsidRPr="00D43D54" w:rsidRDefault="009944AE" w:rsidP="009944AE">
      <w:pPr>
        <w:ind w:right="-284"/>
        <w:rPr>
          <w:sz w:val="22"/>
          <w:szCs w:val="22"/>
        </w:rPr>
      </w:pPr>
      <w:r w:rsidRPr="00D43D54">
        <w:rPr>
          <w:sz w:val="22"/>
          <w:szCs w:val="22"/>
        </w:rPr>
        <w:t xml:space="preserve">- </w:t>
      </w:r>
      <w:r w:rsidR="009573BC">
        <w:rPr>
          <w:sz w:val="22"/>
          <w:szCs w:val="22"/>
        </w:rPr>
        <w:t>c</w:t>
      </w:r>
      <w:r w:rsidRPr="00D43D54">
        <w:rPr>
          <w:sz w:val="22"/>
          <w:szCs w:val="22"/>
        </w:rPr>
        <w:t>réation et mise en forme</w:t>
      </w:r>
      <w:r w:rsidR="004644A7" w:rsidRPr="00D43D54">
        <w:rPr>
          <w:sz w:val="22"/>
          <w:szCs w:val="22"/>
        </w:rPr>
        <w:t xml:space="preserve"> de</w:t>
      </w:r>
      <w:r w:rsidRPr="00D43D54">
        <w:rPr>
          <w:sz w:val="22"/>
          <w:szCs w:val="22"/>
        </w:rPr>
        <w:t xml:space="preserve"> documents administratifs : lettres, contrats de travail enseignants, C.A.</w:t>
      </w:r>
    </w:p>
    <w:p w:rsidR="009944AE" w:rsidRPr="00D43D54" w:rsidRDefault="009944AE" w:rsidP="009944AE">
      <w:pPr>
        <w:rPr>
          <w:sz w:val="22"/>
          <w:szCs w:val="22"/>
        </w:rPr>
      </w:pPr>
      <w:r w:rsidRPr="00D43D54">
        <w:rPr>
          <w:sz w:val="22"/>
          <w:szCs w:val="22"/>
        </w:rPr>
        <w:t>- accueil physique et téléphonique,</w:t>
      </w:r>
      <w:r w:rsidR="004644A7" w:rsidRPr="00D43D54">
        <w:rPr>
          <w:sz w:val="22"/>
          <w:szCs w:val="22"/>
        </w:rPr>
        <w:t xml:space="preserve"> enregistrement du courrier arrivée et départ, </w:t>
      </w:r>
      <w:r w:rsidRPr="00D43D54">
        <w:rPr>
          <w:sz w:val="22"/>
          <w:szCs w:val="22"/>
        </w:rPr>
        <w:t>Mail, Internet</w:t>
      </w:r>
    </w:p>
    <w:p w:rsidR="002A4C45" w:rsidRDefault="009944AE" w:rsidP="009944AE">
      <w:pPr>
        <w:suppressAutoHyphens/>
        <w:ind w:right="-284"/>
        <w:rPr>
          <w:sz w:val="22"/>
          <w:szCs w:val="22"/>
        </w:rPr>
      </w:pPr>
      <w:r w:rsidRPr="00D43D54">
        <w:rPr>
          <w:sz w:val="22"/>
          <w:szCs w:val="22"/>
        </w:rPr>
        <w:t>-</w:t>
      </w:r>
      <w:r w:rsidR="009573BC">
        <w:rPr>
          <w:sz w:val="22"/>
          <w:szCs w:val="22"/>
        </w:rPr>
        <w:t xml:space="preserve"> c</w:t>
      </w:r>
      <w:r w:rsidRPr="00D43D54">
        <w:rPr>
          <w:sz w:val="22"/>
          <w:szCs w:val="22"/>
        </w:rPr>
        <w:t>la</w:t>
      </w:r>
      <w:r w:rsidR="004644A7" w:rsidRPr="00D43D54">
        <w:rPr>
          <w:sz w:val="22"/>
          <w:szCs w:val="22"/>
        </w:rPr>
        <w:t>ssement</w:t>
      </w:r>
    </w:p>
    <w:p w:rsidR="002A4C45" w:rsidRPr="00EA289B" w:rsidRDefault="002A4C45" w:rsidP="009944AE">
      <w:pPr>
        <w:suppressAutoHyphens/>
        <w:ind w:right="-284"/>
        <w:rPr>
          <w:sz w:val="16"/>
          <w:szCs w:val="16"/>
        </w:rPr>
      </w:pPr>
    </w:p>
    <w:p w:rsidR="009944AE" w:rsidRPr="00D43D54" w:rsidRDefault="009944AE" w:rsidP="009944AE">
      <w:pPr>
        <w:suppressAutoHyphens/>
        <w:ind w:right="-284"/>
        <w:rPr>
          <w:bCs/>
          <w:sz w:val="22"/>
          <w:szCs w:val="22"/>
        </w:rPr>
      </w:pPr>
      <w:r w:rsidRPr="003E04AF">
        <w:rPr>
          <w:b/>
          <w:sz w:val="22"/>
          <w:szCs w:val="22"/>
          <w:u w:val="single"/>
        </w:rPr>
        <w:t>Aide Comptable</w:t>
      </w:r>
      <w:r w:rsidRPr="00D43D54">
        <w:rPr>
          <w:sz w:val="22"/>
          <w:szCs w:val="22"/>
        </w:rPr>
        <w:t> :</w:t>
      </w:r>
    </w:p>
    <w:p w:rsidR="008208DA" w:rsidRPr="00D43D54" w:rsidRDefault="008208DA" w:rsidP="008208DA">
      <w:pPr>
        <w:suppressAutoHyphens/>
        <w:ind w:right="-284"/>
        <w:rPr>
          <w:sz w:val="22"/>
          <w:szCs w:val="22"/>
        </w:rPr>
      </w:pPr>
      <w:r w:rsidRPr="00D43D54">
        <w:rPr>
          <w:sz w:val="22"/>
          <w:szCs w:val="22"/>
        </w:rPr>
        <w:t>-</w:t>
      </w:r>
      <w:r w:rsidR="009573BC">
        <w:rPr>
          <w:sz w:val="22"/>
          <w:szCs w:val="22"/>
        </w:rPr>
        <w:t xml:space="preserve"> p</w:t>
      </w:r>
      <w:r w:rsidR="009573BC" w:rsidRPr="00D43D54">
        <w:rPr>
          <w:sz w:val="22"/>
          <w:szCs w:val="22"/>
        </w:rPr>
        <w:t>ointages</w:t>
      </w:r>
      <w:r w:rsidR="009573BC">
        <w:rPr>
          <w:sz w:val="22"/>
          <w:szCs w:val="22"/>
        </w:rPr>
        <w:t xml:space="preserve"> et e</w:t>
      </w:r>
      <w:r w:rsidRPr="00D43D54">
        <w:rPr>
          <w:sz w:val="22"/>
          <w:szCs w:val="22"/>
        </w:rPr>
        <w:t>nregistrement</w:t>
      </w:r>
      <w:r w:rsidR="009573BC">
        <w:rPr>
          <w:sz w:val="22"/>
          <w:szCs w:val="22"/>
        </w:rPr>
        <w:t xml:space="preserve"> de</w:t>
      </w:r>
      <w:r w:rsidRPr="00D43D54">
        <w:rPr>
          <w:sz w:val="22"/>
          <w:szCs w:val="22"/>
        </w:rPr>
        <w:t xml:space="preserve"> pièces comptables </w:t>
      </w:r>
    </w:p>
    <w:p w:rsidR="008208DA" w:rsidRPr="00D43D54" w:rsidRDefault="008208DA" w:rsidP="002A4C45">
      <w:pPr>
        <w:suppressAutoHyphens/>
        <w:ind w:right="-284"/>
        <w:rPr>
          <w:sz w:val="22"/>
          <w:szCs w:val="22"/>
        </w:rPr>
      </w:pPr>
      <w:r w:rsidRPr="00D43D54">
        <w:rPr>
          <w:sz w:val="22"/>
          <w:szCs w:val="22"/>
        </w:rPr>
        <w:t>- imputation des numéros de comptes</w:t>
      </w:r>
      <w:r w:rsidR="002A4C45">
        <w:rPr>
          <w:sz w:val="22"/>
          <w:szCs w:val="22"/>
        </w:rPr>
        <w:t xml:space="preserve"> -</w:t>
      </w:r>
      <w:r w:rsidR="009573BC">
        <w:rPr>
          <w:sz w:val="22"/>
          <w:szCs w:val="22"/>
        </w:rPr>
        <w:t>t</w:t>
      </w:r>
      <w:r w:rsidRPr="00D43D54">
        <w:rPr>
          <w:sz w:val="22"/>
          <w:szCs w:val="22"/>
        </w:rPr>
        <w:t>enue du carnet trésor (tableau Excel)</w:t>
      </w:r>
    </w:p>
    <w:p w:rsidR="008208DA" w:rsidRPr="00EA289B" w:rsidRDefault="008208DA" w:rsidP="008208DA">
      <w:pPr>
        <w:ind w:right="-284"/>
        <w:rPr>
          <w:sz w:val="16"/>
          <w:szCs w:val="16"/>
        </w:rPr>
      </w:pPr>
      <w:r w:rsidRPr="00D43D54">
        <w:rPr>
          <w:sz w:val="22"/>
          <w:szCs w:val="22"/>
        </w:rPr>
        <w:t>-</w:t>
      </w:r>
      <w:r w:rsidR="009573BC">
        <w:rPr>
          <w:sz w:val="22"/>
          <w:szCs w:val="22"/>
        </w:rPr>
        <w:t xml:space="preserve"> </w:t>
      </w:r>
      <w:r w:rsidRPr="00D43D54">
        <w:rPr>
          <w:sz w:val="22"/>
          <w:szCs w:val="22"/>
        </w:rPr>
        <w:t>traitement des ordres de recette (imputation n° compte d’après les subventions)</w:t>
      </w:r>
    </w:p>
    <w:p w:rsidR="008208DA" w:rsidRPr="00D43D54" w:rsidRDefault="008208DA" w:rsidP="009944AE">
      <w:pPr>
        <w:ind w:right="-284"/>
        <w:rPr>
          <w:sz w:val="22"/>
          <w:szCs w:val="22"/>
        </w:rPr>
      </w:pPr>
      <w:r w:rsidRPr="00D43D54">
        <w:rPr>
          <w:sz w:val="22"/>
          <w:szCs w:val="22"/>
        </w:rPr>
        <w:t>-</w:t>
      </w:r>
      <w:r w:rsidR="009573BC">
        <w:rPr>
          <w:sz w:val="22"/>
          <w:szCs w:val="22"/>
        </w:rPr>
        <w:t xml:space="preserve"> c</w:t>
      </w:r>
      <w:r w:rsidRPr="00D43D54">
        <w:rPr>
          <w:sz w:val="22"/>
          <w:szCs w:val="22"/>
        </w:rPr>
        <w:t>ontrôle, préparation, liquidation, mandatement des factures</w:t>
      </w:r>
    </w:p>
    <w:p w:rsidR="00A7386B" w:rsidRDefault="00AF55BD" w:rsidP="00A7386B">
      <w:pPr>
        <w:rPr>
          <w:sz w:val="16"/>
          <w:szCs w:val="16"/>
        </w:rPr>
      </w:pPr>
      <w:r w:rsidRPr="00D43D54">
        <w:rPr>
          <w:sz w:val="22"/>
          <w:szCs w:val="22"/>
        </w:rPr>
        <w:t>-</w:t>
      </w:r>
      <w:r w:rsidR="009573BC">
        <w:rPr>
          <w:sz w:val="22"/>
          <w:szCs w:val="22"/>
        </w:rPr>
        <w:t xml:space="preserve"> </w:t>
      </w:r>
      <w:r w:rsidR="009573BC" w:rsidRPr="00D43D54">
        <w:rPr>
          <w:sz w:val="22"/>
          <w:szCs w:val="22"/>
        </w:rPr>
        <w:t>réalisation</w:t>
      </w:r>
      <w:r w:rsidR="009573BC">
        <w:rPr>
          <w:sz w:val="22"/>
          <w:szCs w:val="22"/>
        </w:rPr>
        <w:t>,</w:t>
      </w:r>
      <w:r w:rsidR="009573BC" w:rsidRPr="00D43D54">
        <w:rPr>
          <w:sz w:val="22"/>
          <w:szCs w:val="22"/>
        </w:rPr>
        <w:t xml:space="preserve"> </w:t>
      </w:r>
      <w:r w:rsidR="00E7670D">
        <w:rPr>
          <w:sz w:val="22"/>
          <w:szCs w:val="22"/>
        </w:rPr>
        <w:t>éditi</w:t>
      </w:r>
      <w:r w:rsidRPr="00D43D54">
        <w:rPr>
          <w:sz w:val="22"/>
          <w:szCs w:val="22"/>
        </w:rPr>
        <w:t>ons</w:t>
      </w:r>
      <w:r w:rsidR="009573BC">
        <w:rPr>
          <w:sz w:val="22"/>
          <w:szCs w:val="22"/>
        </w:rPr>
        <w:t xml:space="preserve">, </w:t>
      </w:r>
      <w:r w:rsidR="009573BC" w:rsidRPr="00D43D54">
        <w:rPr>
          <w:sz w:val="22"/>
          <w:szCs w:val="22"/>
        </w:rPr>
        <w:t xml:space="preserve">envois </w:t>
      </w:r>
      <w:r w:rsidRPr="00D43D54">
        <w:rPr>
          <w:sz w:val="22"/>
          <w:szCs w:val="22"/>
        </w:rPr>
        <w:t xml:space="preserve">et règlements </w:t>
      </w:r>
      <w:r w:rsidR="009573BC" w:rsidRPr="00D43D54">
        <w:rPr>
          <w:sz w:val="22"/>
          <w:szCs w:val="22"/>
        </w:rPr>
        <w:t xml:space="preserve">des factures </w:t>
      </w:r>
      <w:r w:rsidRPr="00D43D54">
        <w:rPr>
          <w:sz w:val="22"/>
          <w:szCs w:val="22"/>
        </w:rPr>
        <w:t>-</w:t>
      </w:r>
      <w:r w:rsidR="008208DA" w:rsidRPr="00D43D54">
        <w:rPr>
          <w:sz w:val="22"/>
          <w:szCs w:val="22"/>
        </w:rPr>
        <w:t xml:space="preserve"> relance téléphonique</w:t>
      </w:r>
    </w:p>
    <w:p w:rsidR="00B5204B" w:rsidRPr="00A7386B" w:rsidRDefault="00453A9E" w:rsidP="00A7386B">
      <w:pPr>
        <w:rPr>
          <w:sz w:val="16"/>
          <w:szCs w:val="16"/>
        </w:rPr>
      </w:pPr>
      <w:r>
        <w:rPr>
          <w:sz w:val="22"/>
          <w:szCs w:val="22"/>
        </w:rPr>
        <w:t xml:space="preserve"> </w:t>
      </w:r>
      <w:r w:rsidR="00A7386B" w:rsidRPr="00A7386B">
        <w:rPr>
          <w:sz w:val="16"/>
          <w:szCs w:val="16"/>
        </w:rPr>
        <w:tab/>
      </w:r>
    </w:p>
    <w:p w:rsidR="00453A9E" w:rsidRDefault="00B5204B" w:rsidP="00B5204B">
      <w:pPr>
        <w:ind w:right="-284"/>
        <w:rPr>
          <w:sz w:val="22"/>
          <w:szCs w:val="22"/>
        </w:rPr>
      </w:pPr>
      <w:r w:rsidRPr="00D43D54">
        <w:rPr>
          <w:sz w:val="22"/>
          <w:szCs w:val="22"/>
        </w:rPr>
        <w:t>- logiciel Presto : calcul</w:t>
      </w:r>
      <w:r w:rsidR="009573BC">
        <w:rPr>
          <w:sz w:val="22"/>
          <w:szCs w:val="22"/>
        </w:rPr>
        <w:t xml:space="preserve"> du</w:t>
      </w:r>
      <w:r w:rsidRPr="00D43D54">
        <w:rPr>
          <w:sz w:val="22"/>
          <w:szCs w:val="22"/>
        </w:rPr>
        <w:t xml:space="preserve"> tarif repas par jour</w:t>
      </w:r>
      <w:r w:rsidR="002A4C45">
        <w:rPr>
          <w:sz w:val="22"/>
          <w:szCs w:val="22"/>
        </w:rPr>
        <w:t xml:space="preserve"> </w:t>
      </w:r>
    </w:p>
    <w:p w:rsidR="009573BC" w:rsidRDefault="00B5204B" w:rsidP="009573BC">
      <w:pPr>
        <w:ind w:right="-284"/>
        <w:rPr>
          <w:sz w:val="22"/>
          <w:szCs w:val="22"/>
        </w:rPr>
      </w:pPr>
      <w:r w:rsidRPr="00D43D54">
        <w:rPr>
          <w:sz w:val="22"/>
          <w:szCs w:val="22"/>
        </w:rPr>
        <w:t>- logiciel Turbo :</w:t>
      </w:r>
      <w:r w:rsidR="00993AE3">
        <w:rPr>
          <w:sz w:val="22"/>
          <w:szCs w:val="22"/>
        </w:rPr>
        <w:t xml:space="preserve"> -</w:t>
      </w:r>
      <w:r w:rsidRPr="00D43D54">
        <w:rPr>
          <w:sz w:val="22"/>
          <w:szCs w:val="22"/>
        </w:rPr>
        <w:t xml:space="preserve"> effectif des élèves passage cantine</w:t>
      </w:r>
      <w:r w:rsidR="00993AE3">
        <w:rPr>
          <w:sz w:val="22"/>
          <w:szCs w:val="22"/>
        </w:rPr>
        <w:t xml:space="preserve"> -</w:t>
      </w:r>
      <w:r w:rsidR="00453A9E">
        <w:rPr>
          <w:sz w:val="22"/>
          <w:szCs w:val="22"/>
        </w:rPr>
        <w:t xml:space="preserve"> </w:t>
      </w:r>
      <w:r w:rsidR="00453A9E" w:rsidRPr="00D43D54">
        <w:rPr>
          <w:sz w:val="22"/>
          <w:szCs w:val="22"/>
        </w:rPr>
        <w:t>mise à</w:t>
      </w:r>
      <w:r w:rsidR="00993AE3">
        <w:rPr>
          <w:sz w:val="22"/>
          <w:szCs w:val="22"/>
        </w:rPr>
        <w:t xml:space="preserve"> jour des tarifs et des stocks </w:t>
      </w:r>
    </w:p>
    <w:p w:rsidR="00453A9E" w:rsidRDefault="00993AE3" w:rsidP="009573BC">
      <w:pPr>
        <w:ind w:right="-284"/>
        <w:rPr>
          <w:sz w:val="22"/>
          <w:szCs w:val="22"/>
        </w:rPr>
      </w:pPr>
      <w:r>
        <w:rPr>
          <w:sz w:val="22"/>
          <w:szCs w:val="22"/>
        </w:rPr>
        <w:t>-</w:t>
      </w:r>
      <w:r w:rsidR="003A3BEC">
        <w:rPr>
          <w:sz w:val="22"/>
          <w:szCs w:val="22"/>
        </w:rPr>
        <w:t xml:space="preserve"> </w:t>
      </w:r>
      <w:r w:rsidR="00453A9E" w:rsidRPr="00D43D54">
        <w:rPr>
          <w:sz w:val="22"/>
          <w:szCs w:val="22"/>
        </w:rPr>
        <w:t>création</w:t>
      </w:r>
      <w:r w:rsidR="00640116">
        <w:rPr>
          <w:sz w:val="22"/>
          <w:szCs w:val="22"/>
        </w:rPr>
        <w:t xml:space="preserve"> </w:t>
      </w:r>
      <w:r w:rsidR="00453A9E" w:rsidRPr="00D43D54">
        <w:rPr>
          <w:sz w:val="22"/>
          <w:szCs w:val="22"/>
        </w:rPr>
        <w:t xml:space="preserve">des </w:t>
      </w:r>
      <w:r w:rsidR="00453A9E">
        <w:rPr>
          <w:sz w:val="22"/>
          <w:szCs w:val="22"/>
        </w:rPr>
        <w:t xml:space="preserve">codes  </w:t>
      </w:r>
      <w:r w:rsidR="00453A9E" w:rsidRPr="00D43D54">
        <w:rPr>
          <w:sz w:val="22"/>
          <w:szCs w:val="22"/>
        </w:rPr>
        <w:t>produits</w:t>
      </w:r>
      <w:r w:rsidR="00453A9E">
        <w:rPr>
          <w:sz w:val="22"/>
          <w:szCs w:val="22"/>
        </w:rPr>
        <w:t xml:space="preserve"> </w:t>
      </w:r>
    </w:p>
    <w:p w:rsidR="00B5204B" w:rsidRDefault="00B5204B" w:rsidP="002A4C45">
      <w:pPr>
        <w:ind w:right="-284"/>
        <w:rPr>
          <w:sz w:val="22"/>
          <w:szCs w:val="22"/>
        </w:rPr>
      </w:pPr>
      <w:r w:rsidRPr="00D43D54">
        <w:rPr>
          <w:sz w:val="22"/>
          <w:szCs w:val="22"/>
        </w:rPr>
        <w:t>-gestion des frais scolaires</w:t>
      </w:r>
      <w:r w:rsidR="00440002">
        <w:rPr>
          <w:sz w:val="22"/>
          <w:szCs w:val="22"/>
        </w:rPr>
        <w:t xml:space="preserve"> : - </w:t>
      </w:r>
      <w:r w:rsidR="00453A9E">
        <w:rPr>
          <w:sz w:val="22"/>
          <w:szCs w:val="22"/>
        </w:rPr>
        <w:t xml:space="preserve">encaissement numéraire </w:t>
      </w:r>
      <w:r w:rsidRPr="00D43D54">
        <w:rPr>
          <w:sz w:val="22"/>
          <w:szCs w:val="22"/>
        </w:rPr>
        <w:t>-contentieux (</w:t>
      </w:r>
      <w:r w:rsidR="00440002">
        <w:rPr>
          <w:sz w:val="22"/>
          <w:szCs w:val="22"/>
        </w:rPr>
        <w:t>gestion des impayées cantines</w:t>
      </w:r>
      <w:r w:rsidRPr="00D43D54">
        <w:rPr>
          <w:sz w:val="22"/>
          <w:szCs w:val="22"/>
        </w:rPr>
        <w:t>) -mise à l’huissier</w:t>
      </w:r>
    </w:p>
    <w:p w:rsidR="002A4C45" w:rsidRPr="00EA289B" w:rsidRDefault="002A4C45" w:rsidP="002A4C45">
      <w:pPr>
        <w:ind w:right="-284"/>
        <w:rPr>
          <w:sz w:val="16"/>
          <w:szCs w:val="16"/>
        </w:rPr>
      </w:pPr>
    </w:p>
    <w:p w:rsidR="003A3BEC" w:rsidRDefault="00B5204B" w:rsidP="00B5204B">
      <w:pPr>
        <w:ind w:right="-284"/>
        <w:rPr>
          <w:sz w:val="22"/>
          <w:szCs w:val="22"/>
        </w:rPr>
      </w:pPr>
      <w:r w:rsidRPr="003E04AF">
        <w:rPr>
          <w:b/>
          <w:sz w:val="22"/>
          <w:szCs w:val="22"/>
          <w:u w:val="single"/>
        </w:rPr>
        <w:t>Saisie</w:t>
      </w:r>
      <w:r w:rsidRPr="00D43D54">
        <w:rPr>
          <w:b/>
          <w:sz w:val="22"/>
          <w:szCs w:val="22"/>
        </w:rPr>
        <w:t> </w:t>
      </w:r>
      <w:r w:rsidRPr="00D43D54">
        <w:rPr>
          <w:sz w:val="22"/>
          <w:szCs w:val="22"/>
        </w:rPr>
        <w:t>:</w:t>
      </w:r>
      <w:r w:rsidR="00F27264">
        <w:rPr>
          <w:sz w:val="22"/>
          <w:szCs w:val="22"/>
        </w:rPr>
        <w:t xml:space="preserve"> </w:t>
      </w:r>
    </w:p>
    <w:p w:rsidR="00B5204B" w:rsidRDefault="003A3BEC" w:rsidP="00B5204B">
      <w:pPr>
        <w:ind w:right="-284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27264">
        <w:rPr>
          <w:sz w:val="22"/>
          <w:szCs w:val="22"/>
        </w:rPr>
        <w:t>2</w:t>
      </w:r>
      <w:r w:rsidR="004917BA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="00F72BFD">
        <w:rPr>
          <w:sz w:val="22"/>
          <w:szCs w:val="22"/>
        </w:rPr>
        <w:t>m</w:t>
      </w:r>
      <w:r w:rsidR="00E20F67">
        <w:rPr>
          <w:sz w:val="22"/>
          <w:szCs w:val="22"/>
        </w:rPr>
        <w:t>/</w:t>
      </w:r>
      <w:r w:rsidR="00F72BFD">
        <w:rPr>
          <w:sz w:val="22"/>
          <w:szCs w:val="22"/>
        </w:rPr>
        <w:t>m</w:t>
      </w:r>
    </w:p>
    <w:p w:rsidR="00453A9E" w:rsidRPr="00D43D54" w:rsidRDefault="00453A9E" w:rsidP="00453A9E">
      <w:pPr>
        <w:ind w:right="-284"/>
        <w:rPr>
          <w:sz w:val="22"/>
          <w:szCs w:val="22"/>
        </w:rPr>
      </w:pPr>
      <w:r w:rsidRPr="00D43D54">
        <w:rPr>
          <w:sz w:val="22"/>
          <w:szCs w:val="22"/>
        </w:rPr>
        <w:t>- encaissement</w:t>
      </w:r>
      <w:r w:rsidR="00E7670D">
        <w:rPr>
          <w:sz w:val="22"/>
          <w:szCs w:val="22"/>
        </w:rPr>
        <w:t xml:space="preserve"> des</w:t>
      </w:r>
      <w:r w:rsidRPr="00D43D54">
        <w:rPr>
          <w:sz w:val="22"/>
          <w:szCs w:val="22"/>
        </w:rPr>
        <w:t xml:space="preserve"> chèque</w:t>
      </w:r>
      <w:r w:rsidR="00E7670D">
        <w:rPr>
          <w:sz w:val="22"/>
          <w:szCs w:val="22"/>
        </w:rPr>
        <w:t>s</w:t>
      </w:r>
      <w:r w:rsidRPr="00D43D54">
        <w:rPr>
          <w:sz w:val="22"/>
          <w:szCs w:val="22"/>
        </w:rPr>
        <w:t> sur GFC</w:t>
      </w:r>
    </w:p>
    <w:p w:rsidR="00453A9E" w:rsidRPr="00D43D54" w:rsidRDefault="00453A9E" w:rsidP="00453A9E">
      <w:pPr>
        <w:rPr>
          <w:sz w:val="22"/>
          <w:szCs w:val="22"/>
        </w:rPr>
      </w:pPr>
      <w:r w:rsidRPr="00D43D54">
        <w:rPr>
          <w:sz w:val="22"/>
          <w:szCs w:val="22"/>
        </w:rPr>
        <w:t>-versements bancaires chez Dexia - carte bleue chez Eurocard</w:t>
      </w:r>
    </w:p>
    <w:p w:rsidR="00453A9E" w:rsidRPr="00D43D54" w:rsidRDefault="00453A9E" w:rsidP="00453A9E">
      <w:pPr>
        <w:ind w:right="-284"/>
        <w:rPr>
          <w:sz w:val="22"/>
          <w:szCs w:val="22"/>
        </w:rPr>
      </w:pPr>
      <w:r w:rsidRPr="00D43D54">
        <w:rPr>
          <w:sz w:val="22"/>
          <w:szCs w:val="22"/>
        </w:rPr>
        <w:t>-saisie</w:t>
      </w:r>
      <w:r w:rsidR="00F27264">
        <w:rPr>
          <w:sz w:val="22"/>
          <w:szCs w:val="22"/>
        </w:rPr>
        <w:t xml:space="preserve"> des </w:t>
      </w:r>
      <w:r w:rsidR="003A3BEC">
        <w:rPr>
          <w:sz w:val="22"/>
          <w:szCs w:val="22"/>
        </w:rPr>
        <w:t xml:space="preserve">factures, </w:t>
      </w:r>
      <w:r w:rsidR="00F27264">
        <w:rPr>
          <w:sz w:val="22"/>
          <w:szCs w:val="22"/>
        </w:rPr>
        <w:t xml:space="preserve"> </w:t>
      </w:r>
      <w:r w:rsidRPr="00D43D54">
        <w:rPr>
          <w:sz w:val="22"/>
          <w:szCs w:val="22"/>
        </w:rPr>
        <w:t>extraits de banque, caisse, dans les différents journaux : ventes/achats/trésorerie</w:t>
      </w:r>
    </w:p>
    <w:p w:rsidR="009944AE" w:rsidRPr="00EA289B" w:rsidRDefault="009944AE">
      <w:pPr>
        <w:rPr>
          <w:b/>
          <w:sz w:val="24"/>
          <w:szCs w:val="24"/>
        </w:rPr>
      </w:pPr>
    </w:p>
    <w:p w:rsidR="006073F0" w:rsidRDefault="00B5204B">
      <w:pPr>
        <w:rPr>
          <w:sz w:val="16"/>
          <w:szCs w:val="16"/>
        </w:rPr>
      </w:pPr>
      <w:r w:rsidRPr="00D43D54">
        <w:rPr>
          <w:color w:val="7030A0"/>
          <w:sz w:val="22"/>
          <w:szCs w:val="22"/>
        </w:rPr>
        <w:t>EXPERIENCES PROFESSIONNELLES</w:t>
      </w:r>
      <w:r w:rsidRPr="00D43D54">
        <w:rPr>
          <w:sz w:val="22"/>
          <w:szCs w:val="22"/>
        </w:rPr>
        <w:t> :</w:t>
      </w:r>
    </w:p>
    <w:p w:rsidR="003A4B14" w:rsidRPr="003A4B14" w:rsidRDefault="003A4B14">
      <w:pPr>
        <w:rPr>
          <w:sz w:val="16"/>
          <w:szCs w:val="16"/>
        </w:rPr>
      </w:pPr>
    </w:p>
    <w:p w:rsidR="000E78A0" w:rsidRDefault="00B5204B" w:rsidP="00B5204B">
      <w:pPr>
        <w:ind w:right="-284"/>
        <w:rPr>
          <w:sz w:val="22"/>
          <w:szCs w:val="22"/>
        </w:rPr>
      </w:pPr>
      <w:r w:rsidRPr="00D43D54">
        <w:rPr>
          <w:i/>
          <w:sz w:val="22"/>
          <w:szCs w:val="22"/>
        </w:rPr>
        <w:t>2</w:t>
      </w:r>
      <w:r w:rsidR="00D43D54">
        <w:rPr>
          <w:i/>
          <w:sz w:val="22"/>
          <w:szCs w:val="22"/>
        </w:rPr>
        <w:t>0</w:t>
      </w:r>
      <w:r w:rsidR="00F72BFD">
        <w:rPr>
          <w:i/>
          <w:sz w:val="22"/>
          <w:szCs w:val="22"/>
        </w:rPr>
        <w:t>0</w:t>
      </w:r>
      <w:r w:rsidR="00E20F67">
        <w:rPr>
          <w:i/>
          <w:sz w:val="22"/>
          <w:szCs w:val="22"/>
        </w:rPr>
        <w:t>4</w:t>
      </w:r>
      <w:r w:rsidRPr="00D43D54">
        <w:rPr>
          <w:i/>
          <w:sz w:val="22"/>
          <w:szCs w:val="22"/>
        </w:rPr>
        <w:t>/20</w:t>
      </w:r>
      <w:r w:rsidR="00F72BFD">
        <w:rPr>
          <w:i/>
          <w:sz w:val="22"/>
          <w:szCs w:val="22"/>
        </w:rPr>
        <w:t>1</w:t>
      </w:r>
      <w:r w:rsidR="00D43D54">
        <w:rPr>
          <w:i/>
          <w:sz w:val="22"/>
          <w:szCs w:val="22"/>
        </w:rPr>
        <w:t>5</w:t>
      </w:r>
      <w:r w:rsidR="001B5397">
        <w:rPr>
          <w:i/>
          <w:sz w:val="22"/>
          <w:szCs w:val="22"/>
        </w:rPr>
        <w:t xml:space="preserve"> </w:t>
      </w:r>
      <w:r w:rsidRPr="00D43D54">
        <w:rPr>
          <w:sz w:val="22"/>
          <w:szCs w:val="22"/>
        </w:rPr>
        <w:t xml:space="preserve"> </w:t>
      </w:r>
      <w:r w:rsidR="00F72BFD">
        <w:rPr>
          <w:sz w:val="22"/>
          <w:szCs w:val="22"/>
        </w:rPr>
        <w:t>Secrétaire aide comptable</w:t>
      </w:r>
      <w:r w:rsidRPr="00D43D54">
        <w:rPr>
          <w:sz w:val="22"/>
          <w:szCs w:val="22"/>
        </w:rPr>
        <w:t xml:space="preserve"> </w:t>
      </w:r>
      <w:r w:rsidR="000E78A0">
        <w:rPr>
          <w:sz w:val="22"/>
          <w:szCs w:val="22"/>
        </w:rPr>
        <w:t>Education Nationale</w:t>
      </w:r>
      <w:r w:rsidR="0085237E">
        <w:rPr>
          <w:sz w:val="22"/>
          <w:szCs w:val="22"/>
        </w:rPr>
        <w:t> :</w:t>
      </w:r>
    </w:p>
    <w:p w:rsidR="00E7670D" w:rsidRDefault="00090678" w:rsidP="00B5204B">
      <w:pPr>
        <w:ind w:right="-284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B5204B" w:rsidRPr="00D43D54">
        <w:rPr>
          <w:sz w:val="22"/>
          <w:szCs w:val="22"/>
        </w:rPr>
        <w:t>Lycée Louis B</w:t>
      </w:r>
      <w:r w:rsidR="002A4C45">
        <w:rPr>
          <w:sz w:val="22"/>
          <w:szCs w:val="22"/>
        </w:rPr>
        <w:t xml:space="preserve">. </w:t>
      </w:r>
      <w:r w:rsidR="00B5204B" w:rsidRPr="00D43D54">
        <w:rPr>
          <w:sz w:val="22"/>
          <w:szCs w:val="22"/>
        </w:rPr>
        <w:t>Briey</w:t>
      </w:r>
      <w:r w:rsidR="000E78A0">
        <w:rPr>
          <w:sz w:val="22"/>
          <w:szCs w:val="22"/>
        </w:rPr>
        <w:t xml:space="preserve"> -</w:t>
      </w:r>
      <w:r w:rsidR="0085237E">
        <w:rPr>
          <w:sz w:val="22"/>
          <w:szCs w:val="22"/>
        </w:rPr>
        <w:t xml:space="preserve"> </w:t>
      </w:r>
      <w:r w:rsidR="00B5204B" w:rsidRPr="00D43D54">
        <w:rPr>
          <w:sz w:val="22"/>
          <w:szCs w:val="22"/>
        </w:rPr>
        <w:t xml:space="preserve">Lycée La </w:t>
      </w:r>
      <w:proofErr w:type="spellStart"/>
      <w:r w:rsidR="00B5204B" w:rsidRPr="00D43D54">
        <w:rPr>
          <w:sz w:val="22"/>
          <w:szCs w:val="22"/>
        </w:rPr>
        <w:t>Briquerie</w:t>
      </w:r>
      <w:proofErr w:type="spellEnd"/>
      <w:r w:rsidR="00B5204B" w:rsidRPr="00D43D54">
        <w:rPr>
          <w:sz w:val="22"/>
          <w:szCs w:val="22"/>
        </w:rPr>
        <w:t xml:space="preserve"> Thionville</w:t>
      </w:r>
      <w:r w:rsidR="00E7670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-</w:t>
      </w:r>
      <w:r w:rsidR="0085237E">
        <w:rPr>
          <w:sz w:val="22"/>
          <w:szCs w:val="22"/>
        </w:rPr>
        <w:t xml:space="preserve"> </w:t>
      </w:r>
      <w:r w:rsidR="00B5204B" w:rsidRPr="00D43D54">
        <w:rPr>
          <w:sz w:val="22"/>
          <w:szCs w:val="22"/>
        </w:rPr>
        <w:t xml:space="preserve">Lycée </w:t>
      </w:r>
      <w:proofErr w:type="spellStart"/>
      <w:r w:rsidR="00B5204B" w:rsidRPr="00D43D54">
        <w:rPr>
          <w:sz w:val="22"/>
          <w:szCs w:val="22"/>
        </w:rPr>
        <w:t>A.Mézières</w:t>
      </w:r>
      <w:proofErr w:type="spellEnd"/>
      <w:r w:rsidR="00E7670D">
        <w:rPr>
          <w:sz w:val="22"/>
          <w:szCs w:val="22"/>
        </w:rPr>
        <w:t xml:space="preserve"> </w:t>
      </w:r>
      <w:r w:rsidR="00B5204B" w:rsidRPr="00D43D54">
        <w:rPr>
          <w:sz w:val="22"/>
          <w:szCs w:val="22"/>
        </w:rPr>
        <w:t xml:space="preserve"> </w:t>
      </w:r>
      <w:r w:rsidR="00E7670D">
        <w:rPr>
          <w:sz w:val="22"/>
          <w:szCs w:val="22"/>
        </w:rPr>
        <w:t xml:space="preserve">- </w:t>
      </w:r>
      <w:r w:rsidR="00B5204B" w:rsidRPr="00D43D54">
        <w:rPr>
          <w:sz w:val="22"/>
          <w:szCs w:val="22"/>
        </w:rPr>
        <w:t>CIO Longwy</w:t>
      </w:r>
    </w:p>
    <w:p w:rsidR="003A3BEC" w:rsidRDefault="00E7670D" w:rsidP="00B5204B">
      <w:pPr>
        <w:ind w:right="-284"/>
        <w:rPr>
          <w:sz w:val="16"/>
          <w:szCs w:val="16"/>
        </w:rPr>
      </w:pPr>
      <w:r>
        <w:rPr>
          <w:sz w:val="22"/>
          <w:szCs w:val="22"/>
        </w:rPr>
        <w:t xml:space="preserve">- </w:t>
      </w:r>
      <w:r w:rsidRPr="00D43D54">
        <w:rPr>
          <w:sz w:val="22"/>
          <w:szCs w:val="22"/>
        </w:rPr>
        <w:t>Inspection Rombas</w:t>
      </w:r>
    </w:p>
    <w:p w:rsidR="006073F0" w:rsidRPr="006073F0" w:rsidRDefault="006073F0" w:rsidP="00B5204B">
      <w:pPr>
        <w:ind w:right="-284"/>
        <w:rPr>
          <w:sz w:val="16"/>
          <w:szCs w:val="16"/>
        </w:rPr>
      </w:pPr>
    </w:p>
    <w:p w:rsidR="006073F0" w:rsidRDefault="00B5204B" w:rsidP="008221B0">
      <w:pPr>
        <w:ind w:right="-284"/>
        <w:rPr>
          <w:sz w:val="22"/>
          <w:szCs w:val="22"/>
        </w:rPr>
      </w:pPr>
      <w:r w:rsidRPr="00D43D54">
        <w:rPr>
          <w:i/>
          <w:sz w:val="22"/>
          <w:szCs w:val="22"/>
        </w:rPr>
        <w:t>200</w:t>
      </w:r>
      <w:r w:rsidR="00F72BFD">
        <w:rPr>
          <w:i/>
          <w:sz w:val="22"/>
          <w:szCs w:val="22"/>
        </w:rPr>
        <w:t>2</w:t>
      </w:r>
      <w:r w:rsidR="008221B0" w:rsidRPr="00D43D54">
        <w:rPr>
          <w:i/>
          <w:sz w:val="22"/>
          <w:szCs w:val="22"/>
        </w:rPr>
        <w:t>/ 200</w:t>
      </w:r>
      <w:r w:rsidR="00F72BFD">
        <w:rPr>
          <w:i/>
          <w:sz w:val="22"/>
          <w:szCs w:val="22"/>
        </w:rPr>
        <w:t>3</w:t>
      </w:r>
      <w:r w:rsidR="008221B0" w:rsidRPr="00D43D54">
        <w:rPr>
          <w:sz w:val="22"/>
          <w:szCs w:val="22"/>
        </w:rPr>
        <w:t xml:space="preserve"> </w:t>
      </w:r>
      <w:r w:rsidR="00584AAB">
        <w:rPr>
          <w:sz w:val="22"/>
          <w:szCs w:val="22"/>
        </w:rPr>
        <w:t>Formation au GRETA JARNY : Aide Comptable stagiaire :</w:t>
      </w:r>
    </w:p>
    <w:p w:rsidR="00090678" w:rsidRDefault="00090678" w:rsidP="008221B0">
      <w:pPr>
        <w:ind w:right="-284"/>
        <w:rPr>
          <w:sz w:val="22"/>
          <w:szCs w:val="22"/>
        </w:rPr>
      </w:pPr>
      <w:r>
        <w:rPr>
          <w:sz w:val="22"/>
          <w:szCs w:val="22"/>
        </w:rPr>
        <w:t xml:space="preserve"> -</w:t>
      </w:r>
      <w:r w:rsidR="0085237E">
        <w:rPr>
          <w:sz w:val="22"/>
          <w:szCs w:val="22"/>
        </w:rPr>
        <w:t xml:space="preserve"> </w:t>
      </w:r>
      <w:proofErr w:type="spellStart"/>
      <w:r w:rsidR="008221B0" w:rsidRPr="00D43D54">
        <w:rPr>
          <w:sz w:val="22"/>
          <w:szCs w:val="22"/>
        </w:rPr>
        <w:t>E</w:t>
      </w:r>
      <w:r w:rsidR="00640116">
        <w:rPr>
          <w:sz w:val="22"/>
          <w:szCs w:val="22"/>
        </w:rPr>
        <w:t>lectropro</w:t>
      </w:r>
      <w:proofErr w:type="spellEnd"/>
      <w:r w:rsidR="00640116">
        <w:rPr>
          <w:sz w:val="22"/>
          <w:szCs w:val="22"/>
        </w:rPr>
        <w:t xml:space="preserve"> </w:t>
      </w:r>
      <w:r w:rsidR="00B5204B" w:rsidRPr="00D43D54">
        <w:rPr>
          <w:sz w:val="22"/>
          <w:szCs w:val="22"/>
        </w:rPr>
        <w:t>Jarny  (vente et réparation d’électroménager)</w:t>
      </w:r>
    </w:p>
    <w:p w:rsidR="003A3BEC" w:rsidRDefault="0085237E" w:rsidP="008221B0">
      <w:pPr>
        <w:ind w:right="-284"/>
        <w:rPr>
          <w:sz w:val="16"/>
          <w:szCs w:val="16"/>
        </w:rPr>
      </w:pPr>
      <w:r w:rsidRPr="00090678">
        <w:rPr>
          <w:sz w:val="22"/>
          <w:szCs w:val="22"/>
        </w:rPr>
        <w:t>-</w:t>
      </w:r>
      <w:r w:rsidR="008221B0" w:rsidRPr="00090678">
        <w:rPr>
          <w:sz w:val="22"/>
          <w:szCs w:val="22"/>
        </w:rPr>
        <w:t xml:space="preserve"> L</w:t>
      </w:r>
      <w:r w:rsidR="00640116" w:rsidRPr="00090678">
        <w:rPr>
          <w:sz w:val="22"/>
          <w:szCs w:val="22"/>
        </w:rPr>
        <w:t>inden</w:t>
      </w:r>
      <w:r w:rsidR="008221B0" w:rsidRPr="00090678">
        <w:rPr>
          <w:sz w:val="22"/>
          <w:szCs w:val="22"/>
        </w:rPr>
        <w:t xml:space="preserve"> Tucquegnieux  (espaces verts) </w:t>
      </w:r>
    </w:p>
    <w:p w:rsidR="006073F0" w:rsidRDefault="00F63467" w:rsidP="008221B0">
      <w:pPr>
        <w:ind w:right="-284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 w:rsidRPr="00090678">
        <w:rPr>
          <w:sz w:val="22"/>
          <w:szCs w:val="22"/>
        </w:rPr>
        <w:t>Socoma</w:t>
      </w:r>
      <w:proofErr w:type="spellEnd"/>
      <w:r w:rsidRPr="00090678">
        <w:rPr>
          <w:sz w:val="22"/>
          <w:szCs w:val="22"/>
        </w:rPr>
        <w:t xml:space="preserve"> </w:t>
      </w:r>
      <w:proofErr w:type="spellStart"/>
      <w:r w:rsidRPr="00090678">
        <w:rPr>
          <w:sz w:val="22"/>
          <w:szCs w:val="22"/>
        </w:rPr>
        <w:t>Foetz</w:t>
      </w:r>
      <w:proofErr w:type="spellEnd"/>
      <w:r w:rsidRPr="00090678">
        <w:rPr>
          <w:sz w:val="22"/>
          <w:szCs w:val="22"/>
        </w:rPr>
        <w:t xml:space="preserve"> (Matériaux de construction)</w:t>
      </w:r>
    </w:p>
    <w:p w:rsidR="00F63467" w:rsidRPr="006073F0" w:rsidRDefault="00F63467" w:rsidP="008221B0">
      <w:pPr>
        <w:ind w:right="-284"/>
        <w:rPr>
          <w:sz w:val="16"/>
          <w:szCs w:val="16"/>
        </w:rPr>
      </w:pPr>
    </w:p>
    <w:p w:rsidR="008221B0" w:rsidRPr="00D43D54" w:rsidRDefault="008221B0" w:rsidP="008221B0">
      <w:pPr>
        <w:ind w:right="-284"/>
        <w:rPr>
          <w:sz w:val="22"/>
          <w:szCs w:val="22"/>
        </w:rPr>
      </w:pPr>
      <w:r w:rsidRPr="00D43D54">
        <w:rPr>
          <w:i/>
          <w:sz w:val="22"/>
          <w:szCs w:val="22"/>
        </w:rPr>
        <w:t>200</w:t>
      </w:r>
      <w:r w:rsidR="00F72BFD">
        <w:rPr>
          <w:i/>
          <w:sz w:val="22"/>
          <w:szCs w:val="22"/>
        </w:rPr>
        <w:t>0</w:t>
      </w:r>
      <w:r w:rsidRPr="00D43D54">
        <w:rPr>
          <w:i/>
          <w:sz w:val="22"/>
          <w:szCs w:val="22"/>
        </w:rPr>
        <w:t>/200</w:t>
      </w:r>
      <w:r w:rsidR="00F72BFD">
        <w:rPr>
          <w:i/>
          <w:sz w:val="22"/>
          <w:szCs w:val="22"/>
        </w:rPr>
        <w:t>1</w:t>
      </w:r>
      <w:r w:rsidRPr="00D43D54">
        <w:rPr>
          <w:sz w:val="22"/>
          <w:szCs w:val="22"/>
        </w:rPr>
        <w:t xml:space="preserve"> </w:t>
      </w:r>
      <w:r w:rsidR="00F72BFD">
        <w:rPr>
          <w:sz w:val="22"/>
          <w:szCs w:val="22"/>
        </w:rPr>
        <w:t xml:space="preserve"> Secrétaire commerciale </w:t>
      </w:r>
      <w:r w:rsidRPr="00D43D54">
        <w:rPr>
          <w:sz w:val="22"/>
          <w:szCs w:val="22"/>
        </w:rPr>
        <w:t>T</w:t>
      </w:r>
      <w:r w:rsidR="00640116">
        <w:rPr>
          <w:sz w:val="22"/>
          <w:szCs w:val="22"/>
        </w:rPr>
        <w:t>echnicolor</w:t>
      </w:r>
      <w:r w:rsidRPr="00D43D54">
        <w:rPr>
          <w:sz w:val="22"/>
          <w:szCs w:val="22"/>
        </w:rPr>
        <w:t xml:space="preserve"> </w:t>
      </w:r>
      <w:proofErr w:type="spellStart"/>
      <w:r w:rsidRPr="00D43D54">
        <w:rPr>
          <w:sz w:val="22"/>
          <w:szCs w:val="22"/>
        </w:rPr>
        <w:t>Esch</w:t>
      </w:r>
      <w:proofErr w:type="spellEnd"/>
      <w:r w:rsidRPr="00D43D54">
        <w:rPr>
          <w:sz w:val="22"/>
          <w:szCs w:val="22"/>
        </w:rPr>
        <w:t xml:space="preserve"> Sur Alzette</w:t>
      </w:r>
    </w:p>
    <w:p w:rsidR="004644A7" w:rsidRPr="00D43D54" w:rsidRDefault="004644A7" w:rsidP="008221B0">
      <w:pPr>
        <w:ind w:right="-284"/>
        <w:rPr>
          <w:sz w:val="22"/>
          <w:szCs w:val="22"/>
        </w:rPr>
      </w:pPr>
      <w:r w:rsidRPr="00D43D54">
        <w:rPr>
          <w:i/>
          <w:sz w:val="22"/>
          <w:szCs w:val="22"/>
        </w:rPr>
        <w:t>1999</w:t>
      </w:r>
      <w:r w:rsidR="001B5397">
        <w:rPr>
          <w:i/>
          <w:sz w:val="22"/>
          <w:szCs w:val="22"/>
        </w:rPr>
        <w:t xml:space="preserve">         </w:t>
      </w:r>
      <w:r w:rsidRPr="00D43D54">
        <w:rPr>
          <w:sz w:val="22"/>
          <w:szCs w:val="22"/>
        </w:rPr>
        <w:t> </w:t>
      </w:r>
      <w:r w:rsidR="0085237E">
        <w:rPr>
          <w:sz w:val="22"/>
          <w:szCs w:val="22"/>
        </w:rPr>
        <w:t xml:space="preserve"> </w:t>
      </w:r>
      <w:r w:rsidRPr="00D43D54">
        <w:rPr>
          <w:sz w:val="22"/>
          <w:szCs w:val="22"/>
        </w:rPr>
        <w:t xml:space="preserve"> </w:t>
      </w:r>
      <w:r w:rsidR="00F72BFD">
        <w:rPr>
          <w:sz w:val="22"/>
          <w:szCs w:val="22"/>
        </w:rPr>
        <w:t xml:space="preserve">Secrétaire </w:t>
      </w:r>
      <w:proofErr w:type="spellStart"/>
      <w:r w:rsidR="00F72BFD">
        <w:rPr>
          <w:sz w:val="22"/>
          <w:szCs w:val="22"/>
        </w:rPr>
        <w:t>facturière</w:t>
      </w:r>
      <w:r w:rsidRPr="00D43D54">
        <w:rPr>
          <w:sz w:val="22"/>
          <w:szCs w:val="22"/>
        </w:rPr>
        <w:t>T</w:t>
      </w:r>
      <w:r w:rsidR="00640116">
        <w:rPr>
          <w:sz w:val="22"/>
          <w:szCs w:val="22"/>
        </w:rPr>
        <w:t>dk</w:t>
      </w:r>
      <w:proofErr w:type="spellEnd"/>
      <w:r w:rsidR="00640116">
        <w:rPr>
          <w:sz w:val="22"/>
          <w:szCs w:val="22"/>
        </w:rPr>
        <w:t xml:space="preserve"> </w:t>
      </w:r>
      <w:proofErr w:type="spellStart"/>
      <w:r w:rsidRPr="00D43D54">
        <w:rPr>
          <w:sz w:val="22"/>
          <w:szCs w:val="22"/>
        </w:rPr>
        <w:t>Bascharage</w:t>
      </w:r>
      <w:proofErr w:type="spellEnd"/>
    </w:p>
    <w:p w:rsidR="004644A7" w:rsidRPr="00D43D54" w:rsidRDefault="004644A7" w:rsidP="008221B0">
      <w:pPr>
        <w:ind w:right="-284"/>
        <w:rPr>
          <w:sz w:val="22"/>
          <w:szCs w:val="22"/>
        </w:rPr>
      </w:pPr>
      <w:r w:rsidRPr="00D43D54">
        <w:rPr>
          <w:i/>
          <w:sz w:val="22"/>
          <w:szCs w:val="22"/>
        </w:rPr>
        <w:t>199</w:t>
      </w:r>
      <w:r w:rsidR="00F72BFD">
        <w:rPr>
          <w:i/>
          <w:sz w:val="22"/>
          <w:szCs w:val="22"/>
        </w:rPr>
        <w:t>2</w:t>
      </w:r>
      <w:r w:rsidRPr="00D43D54">
        <w:rPr>
          <w:i/>
          <w:sz w:val="22"/>
          <w:szCs w:val="22"/>
        </w:rPr>
        <w:t>/199</w:t>
      </w:r>
      <w:r w:rsidR="00F72BFD">
        <w:rPr>
          <w:i/>
          <w:sz w:val="22"/>
          <w:szCs w:val="22"/>
        </w:rPr>
        <w:t>3</w:t>
      </w:r>
      <w:r w:rsidRPr="00D43D54">
        <w:rPr>
          <w:sz w:val="22"/>
          <w:szCs w:val="22"/>
        </w:rPr>
        <w:t> </w:t>
      </w:r>
      <w:r w:rsidR="0085237E">
        <w:rPr>
          <w:sz w:val="22"/>
          <w:szCs w:val="22"/>
        </w:rPr>
        <w:t xml:space="preserve"> </w:t>
      </w:r>
      <w:r w:rsidRPr="00D43D54">
        <w:rPr>
          <w:sz w:val="22"/>
          <w:szCs w:val="22"/>
        </w:rPr>
        <w:t xml:space="preserve"> </w:t>
      </w:r>
      <w:r w:rsidR="00F72BFD">
        <w:rPr>
          <w:sz w:val="22"/>
          <w:szCs w:val="22"/>
        </w:rPr>
        <w:t xml:space="preserve">Opératrice de saisie </w:t>
      </w:r>
      <w:r w:rsidRPr="00D43D54">
        <w:rPr>
          <w:sz w:val="22"/>
          <w:szCs w:val="22"/>
        </w:rPr>
        <w:t>D</w:t>
      </w:r>
      <w:r w:rsidR="00640116">
        <w:rPr>
          <w:sz w:val="22"/>
          <w:szCs w:val="22"/>
        </w:rPr>
        <w:t>exia</w:t>
      </w:r>
      <w:r w:rsidRPr="00D43D54">
        <w:rPr>
          <w:sz w:val="22"/>
          <w:szCs w:val="22"/>
        </w:rPr>
        <w:t xml:space="preserve"> – E</w:t>
      </w:r>
      <w:r w:rsidR="00640116">
        <w:rPr>
          <w:sz w:val="22"/>
          <w:szCs w:val="22"/>
        </w:rPr>
        <w:t>urocard</w:t>
      </w:r>
      <w:r w:rsidRPr="00D43D54">
        <w:rPr>
          <w:sz w:val="22"/>
          <w:szCs w:val="22"/>
        </w:rPr>
        <w:t xml:space="preserve">  Luxembourg</w:t>
      </w:r>
    </w:p>
    <w:p w:rsidR="002A4C45" w:rsidRPr="00D43D54" w:rsidRDefault="008221B0" w:rsidP="004644A7">
      <w:pPr>
        <w:ind w:right="-284"/>
        <w:rPr>
          <w:sz w:val="22"/>
          <w:szCs w:val="22"/>
        </w:rPr>
      </w:pPr>
      <w:r w:rsidRPr="00D43D54">
        <w:rPr>
          <w:i/>
          <w:sz w:val="22"/>
          <w:szCs w:val="22"/>
        </w:rPr>
        <w:t>198</w:t>
      </w:r>
      <w:r w:rsidR="00F72BFD">
        <w:rPr>
          <w:i/>
          <w:sz w:val="22"/>
          <w:szCs w:val="22"/>
        </w:rPr>
        <w:t>8</w:t>
      </w:r>
      <w:r w:rsidRPr="00D43D54">
        <w:rPr>
          <w:i/>
          <w:sz w:val="22"/>
          <w:szCs w:val="22"/>
        </w:rPr>
        <w:t>/198</w:t>
      </w:r>
      <w:r w:rsidR="00F72BFD">
        <w:rPr>
          <w:i/>
          <w:sz w:val="22"/>
          <w:szCs w:val="22"/>
        </w:rPr>
        <w:t>9</w:t>
      </w:r>
      <w:r w:rsidR="001B5397">
        <w:rPr>
          <w:i/>
          <w:sz w:val="22"/>
          <w:szCs w:val="22"/>
        </w:rPr>
        <w:t> </w:t>
      </w:r>
      <w:r w:rsidR="0085237E">
        <w:rPr>
          <w:i/>
          <w:sz w:val="22"/>
          <w:szCs w:val="22"/>
        </w:rPr>
        <w:t xml:space="preserve"> </w:t>
      </w:r>
      <w:r w:rsidR="001B5397">
        <w:rPr>
          <w:i/>
          <w:sz w:val="22"/>
          <w:szCs w:val="22"/>
        </w:rPr>
        <w:t xml:space="preserve"> </w:t>
      </w:r>
      <w:r w:rsidR="00F72BFD" w:rsidRPr="00F72BFD">
        <w:rPr>
          <w:sz w:val="22"/>
          <w:szCs w:val="22"/>
        </w:rPr>
        <w:t>Opératrice de saisie</w:t>
      </w:r>
      <w:r w:rsidR="00F72BFD">
        <w:rPr>
          <w:sz w:val="22"/>
          <w:szCs w:val="22"/>
        </w:rPr>
        <w:t xml:space="preserve"> </w:t>
      </w:r>
      <w:r w:rsidRPr="00D43D54">
        <w:rPr>
          <w:sz w:val="22"/>
          <w:szCs w:val="22"/>
        </w:rPr>
        <w:t>P</w:t>
      </w:r>
      <w:r w:rsidR="00640116">
        <w:rPr>
          <w:sz w:val="22"/>
          <w:szCs w:val="22"/>
        </w:rPr>
        <w:t>FG</w:t>
      </w:r>
      <w:r w:rsidRPr="00D43D54">
        <w:rPr>
          <w:b/>
          <w:sz w:val="22"/>
          <w:szCs w:val="22"/>
        </w:rPr>
        <w:t xml:space="preserve"> </w:t>
      </w:r>
      <w:r w:rsidR="004644A7" w:rsidRPr="00D43D54">
        <w:rPr>
          <w:sz w:val="22"/>
          <w:szCs w:val="22"/>
        </w:rPr>
        <w:t>N</w:t>
      </w:r>
      <w:r w:rsidR="00640116">
        <w:rPr>
          <w:sz w:val="22"/>
          <w:szCs w:val="22"/>
        </w:rPr>
        <w:t>ancy</w:t>
      </w:r>
      <w:r w:rsidR="004644A7" w:rsidRPr="00D43D54">
        <w:rPr>
          <w:sz w:val="22"/>
          <w:szCs w:val="22"/>
        </w:rPr>
        <w:t xml:space="preserve"> </w:t>
      </w:r>
    </w:p>
    <w:p w:rsidR="0048000E" w:rsidRPr="00EA289B" w:rsidRDefault="0048000E" w:rsidP="004E20D2">
      <w:pPr>
        <w:ind w:right="-284"/>
        <w:rPr>
          <w:sz w:val="24"/>
          <w:szCs w:val="24"/>
        </w:rPr>
      </w:pPr>
    </w:p>
    <w:p w:rsidR="0048000E" w:rsidRPr="00D43D54" w:rsidRDefault="0048000E" w:rsidP="006B3EA4">
      <w:pPr>
        <w:pStyle w:val="Titre5"/>
        <w:rPr>
          <w:sz w:val="22"/>
          <w:szCs w:val="22"/>
        </w:rPr>
      </w:pPr>
      <w:r w:rsidRPr="002A48E5">
        <w:rPr>
          <w:sz w:val="22"/>
          <w:szCs w:val="22"/>
          <w:u w:val="single"/>
        </w:rPr>
        <w:t>Centres d’</w:t>
      </w:r>
      <w:r w:rsidR="00DE3245" w:rsidRPr="002A48E5">
        <w:rPr>
          <w:sz w:val="22"/>
          <w:szCs w:val="22"/>
          <w:u w:val="single"/>
        </w:rPr>
        <w:t>intérêts</w:t>
      </w:r>
      <w:r w:rsidR="006B3EA4" w:rsidRPr="002A48E5">
        <w:rPr>
          <w:sz w:val="22"/>
          <w:szCs w:val="22"/>
        </w:rPr>
        <w:t> :</w:t>
      </w:r>
      <w:r w:rsidR="006B3EA4" w:rsidRPr="00D43D54">
        <w:rPr>
          <w:b w:val="0"/>
          <w:sz w:val="22"/>
          <w:szCs w:val="22"/>
        </w:rPr>
        <w:t xml:space="preserve"> </w:t>
      </w:r>
      <w:r w:rsidR="00E609F1" w:rsidRPr="00D43D54">
        <w:rPr>
          <w:b w:val="0"/>
          <w:sz w:val="22"/>
          <w:szCs w:val="22"/>
        </w:rPr>
        <w:t>piscine</w:t>
      </w:r>
      <w:r w:rsidRPr="00D43D54">
        <w:rPr>
          <w:b w:val="0"/>
          <w:sz w:val="22"/>
          <w:szCs w:val="22"/>
        </w:rPr>
        <w:t xml:space="preserve">, </w:t>
      </w:r>
      <w:r w:rsidR="006B3EA4" w:rsidRPr="00D43D54">
        <w:rPr>
          <w:b w:val="0"/>
          <w:sz w:val="22"/>
          <w:szCs w:val="22"/>
        </w:rPr>
        <w:t>marche</w:t>
      </w:r>
      <w:r w:rsidR="008923C0" w:rsidRPr="00D43D54">
        <w:rPr>
          <w:b w:val="0"/>
          <w:sz w:val="22"/>
          <w:szCs w:val="22"/>
        </w:rPr>
        <w:t>, Qi</w:t>
      </w:r>
      <w:r w:rsidR="009D4B6D" w:rsidRPr="00D43D54">
        <w:rPr>
          <w:b w:val="0"/>
          <w:sz w:val="22"/>
          <w:szCs w:val="22"/>
        </w:rPr>
        <w:t xml:space="preserve"> </w:t>
      </w:r>
      <w:r w:rsidR="00F72BFD">
        <w:rPr>
          <w:b w:val="0"/>
          <w:sz w:val="22"/>
          <w:szCs w:val="22"/>
        </w:rPr>
        <w:t>g</w:t>
      </w:r>
      <w:r w:rsidR="008923C0" w:rsidRPr="00D43D54">
        <w:rPr>
          <w:b w:val="0"/>
          <w:sz w:val="22"/>
          <w:szCs w:val="22"/>
        </w:rPr>
        <w:t>ong</w:t>
      </w:r>
      <w:r w:rsidR="00047DEC">
        <w:rPr>
          <w:b w:val="0"/>
          <w:sz w:val="22"/>
          <w:szCs w:val="22"/>
        </w:rPr>
        <w:t>, brocante</w:t>
      </w:r>
    </w:p>
    <w:p w:rsidR="0048000E" w:rsidRPr="00D43D54" w:rsidRDefault="0048000E" w:rsidP="001B5397">
      <w:pPr>
        <w:pStyle w:val="Titre5"/>
        <w:rPr>
          <w:color w:val="000000"/>
          <w:sz w:val="22"/>
          <w:szCs w:val="22"/>
        </w:rPr>
      </w:pPr>
      <w:r w:rsidRPr="002A48E5">
        <w:rPr>
          <w:sz w:val="22"/>
          <w:szCs w:val="22"/>
          <w:u w:val="single"/>
        </w:rPr>
        <w:t>Divers</w:t>
      </w:r>
      <w:r w:rsidR="006B3EA4" w:rsidRPr="002A48E5">
        <w:rPr>
          <w:sz w:val="22"/>
          <w:szCs w:val="22"/>
        </w:rPr>
        <w:t> :</w:t>
      </w:r>
      <w:r w:rsidR="006B3EA4" w:rsidRPr="00D43D54">
        <w:rPr>
          <w:b w:val="0"/>
          <w:sz w:val="22"/>
          <w:szCs w:val="22"/>
        </w:rPr>
        <w:t xml:space="preserve"> </w:t>
      </w:r>
      <w:r w:rsidR="00DE3245" w:rsidRPr="00D43D54">
        <w:rPr>
          <w:b w:val="0"/>
          <w:sz w:val="22"/>
          <w:szCs w:val="22"/>
        </w:rPr>
        <w:t xml:space="preserve">                  </w:t>
      </w:r>
      <w:r w:rsidR="00F72BFD">
        <w:rPr>
          <w:b w:val="0"/>
          <w:sz w:val="22"/>
          <w:szCs w:val="22"/>
        </w:rPr>
        <w:t xml:space="preserve">Permis B, </w:t>
      </w:r>
      <w:r w:rsidRPr="00D43D54">
        <w:rPr>
          <w:b w:val="0"/>
          <w:sz w:val="22"/>
          <w:szCs w:val="22"/>
        </w:rPr>
        <w:t>Véhicule personnel</w:t>
      </w:r>
    </w:p>
    <w:sectPr w:rsidR="0048000E" w:rsidRPr="00D43D54" w:rsidSect="002008B3">
      <w:pgSz w:w="11907" w:h="16840" w:code="9"/>
      <w:pgMar w:top="425" w:right="992" w:bottom="170" w:left="96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AD5" w:rsidRDefault="00E67AD5" w:rsidP="00DE3245">
      <w:r>
        <w:separator/>
      </w:r>
    </w:p>
  </w:endnote>
  <w:endnote w:type="continuationSeparator" w:id="0">
    <w:p w:rsidR="00E67AD5" w:rsidRDefault="00E67AD5" w:rsidP="00DE3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AD5" w:rsidRDefault="00E67AD5" w:rsidP="00DE3245">
      <w:r>
        <w:separator/>
      </w:r>
    </w:p>
  </w:footnote>
  <w:footnote w:type="continuationSeparator" w:id="0">
    <w:p w:rsidR="00E67AD5" w:rsidRDefault="00E67AD5" w:rsidP="00DE32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BAE3DAF"/>
    <w:multiLevelType w:val="singleLevel"/>
    <w:tmpl w:val="55062DE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FC879CE"/>
    <w:multiLevelType w:val="hybridMultilevel"/>
    <w:tmpl w:val="6B5C4A92"/>
    <w:lvl w:ilvl="0" w:tplc="7B7838B2">
      <w:start w:val="1999"/>
      <w:numFmt w:val="bullet"/>
      <w:lvlText w:val="-"/>
      <w:lvlJc w:val="left"/>
      <w:pPr>
        <w:ind w:left="148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9">
    <w:nsid w:val="59AB2F4B"/>
    <w:multiLevelType w:val="singleLevel"/>
    <w:tmpl w:val="22D8331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10">
    <w:nsid w:val="5F4F2D8E"/>
    <w:multiLevelType w:val="hybridMultilevel"/>
    <w:tmpl w:val="5C62AAB0"/>
    <w:lvl w:ilvl="0" w:tplc="6C28DB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8CA22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F583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348F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8A1D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C0C0B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2EC4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EC14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EE5B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0"/>
  </w:num>
  <w:num w:numId="9">
    <w:abstractNumId w:val="1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00E"/>
    <w:rsid w:val="00004BB8"/>
    <w:rsid w:val="00015D10"/>
    <w:rsid w:val="00024B06"/>
    <w:rsid w:val="0004577E"/>
    <w:rsid w:val="00047DEC"/>
    <w:rsid w:val="00063E83"/>
    <w:rsid w:val="00072A76"/>
    <w:rsid w:val="00084368"/>
    <w:rsid w:val="00087EDE"/>
    <w:rsid w:val="00090678"/>
    <w:rsid w:val="000E0C62"/>
    <w:rsid w:val="000E78A0"/>
    <w:rsid w:val="00100185"/>
    <w:rsid w:val="00127655"/>
    <w:rsid w:val="00151383"/>
    <w:rsid w:val="00151E61"/>
    <w:rsid w:val="00157CAE"/>
    <w:rsid w:val="001703C4"/>
    <w:rsid w:val="00185F4C"/>
    <w:rsid w:val="001B5397"/>
    <w:rsid w:val="002008B3"/>
    <w:rsid w:val="00204A96"/>
    <w:rsid w:val="002068A4"/>
    <w:rsid w:val="00224E59"/>
    <w:rsid w:val="002251FD"/>
    <w:rsid w:val="002424B3"/>
    <w:rsid w:val="00242CD1"/>
    <w:rsid w:val="00284DCA"/>
    <w:rsid w:val="002864DE"/>
    <w:rsid w:val="002A48E5"/>
    <w:rsid w:val="002A4C45"/>
    <w:rsid w:val="002B45BF"/>
    <w:rsid w:val="002C191B"/>
    <w:rsid w:val="002C7600"/>
    <w:rsid w:val="002C7A52"/>
    <w:rsid w:val="002D6E81"/>
    <w:rsid w:val="002D7E92"/>
    <w:rsid w:val="002F052A"/>
    <w:rsid w:val="00310E90"/>
    <w:rsid w:val="00323B11"/>
    <w:rsid w:val="00361ADA"/>
    <w:rsid w:val="0039600B"/>
    <w:rsid w:val="003A3BEC"/>
    <w:rsid w:val="003A4B14"/>
    <w:rsid w:val="003A50F4"/>
    <w:rsid w:val="003E04AF"/>
    <w:rsid w:val="003E684C"/>
    <w:rsid w:val="003F2157"/>
    <w:rsid w:val="00417D91"/>
    <w:rsid w:val="0042046B"/>
    <w:rsid w:val="004378D0"/>
    <w:rsid w:val="00440002"/>
    <w:rsid w:val="0044393E"/>
    <w:rsid w:val="00443C21"/>
    <w:rsid w:val="00444619"/>
    <w:rsid w:val="00450E80"/>
    <w:rsid w:val="00453A9E"/>
    <w:rsid w:val="004644A7"/>
    <w:rsid w:val="0048000E"/>
    <w:rsid w:val="004917BA"/>
    <w:rsid w:val="004B6751"/>
    <w:rsid w:val="004C30D3"/>
    <w:rsid w:val="004E20D2"/>
    <w:rsid w:val="004E3254"/>
    <w:rsid w:val="00526A1E"/>
    <w:rsid w:val="0052708E"/>
    <w:rsid w:val="00563822"/>
    <w:rsid w:val="00584AAB"/>
    <w:rsid w:val="005A626D"/>
    <w:rsid w:val="006073F0"/>
    <w:rsid w:val="006124D7"/>
    <w:rsid w:val="006255CF"/>
    <w:rsid w:val="00640116"/>
    <w:rsid w:val="00650E0B"/>
    <w:rsid w:val="00675EB9"/>
    <w:rsid w:val="0068549C"/>
    <w:rsid w:val="006A62C6"/>
    <w:rsid w:val="006B3EA4"/>
    <w:rsid w:val="006C4617"/>
    <w:rsid w:val="006F4BC1"/>
    <w:rsid w:val="00713FED"/>
    <w:rsid w:val="00730E33"/>
    <w:rsid w:val="00773B22"/>
    <w:rsid w:val="00785E83"/>
    <w:rsid w:val="00790855"/>
    <w:rsid w:val="007C620D"/>
    <w:rsid w:val="007E4FDE"/>
    <w:rsid w:val="008165F7"/>
    <w:rsid w:val="008208DA"/>
    <w:rsid w:val="00821D5F"/>
    <w:rsid w:val="008221B0"/>
    <w:rsid w:val="0085237E"/>
    <w:rsid w:val="00853747"/>
    <w:rsid w:val="008727FD"/>
    <w:rsid w:val="008923C0"/>
    <w:rsid w:val="008C216E"/>
    <w:rsid w:val="008E3793"/>
    <w:rsid w:val="00922436"/>
    <w:rsid w:val="00931C8E"/>
    <w:rsid w:val="00945C9E"/>
    <w:rsid w:val="009573BC"/>
    <w:rsid w:val="0097081E"/>
    <w:rsid w:val="00993AE3"/>
    <w:rsid w:val="009944AE"/>
    <w:rsid w:val="009A69FA"/>
    <w:rsid w:val="009C7A15"/>
    <w:rsid w:val="009D0F0F"/>
    <w:rsid w:val="009D22C2"/>
    <w:rsid w:val="009D4B6D"/>
    <w:rsid w:val="009E24AF"/>
    <w:rsid w:val="00A02BEF"/>
    <w:rsid w:val="00A26C92"/>
    <w:rsid w:val="00A3319E"/>
    <w:rsid w:val="00A376D3"/>
    <w:rsid w:val="00A50057"/>
    <w:rsid w:val="00A5188E"/>
    <w:rsid w:val="00A7386B"/>
    <w:rsid w:val="00A74EF4"/>
    <w:rsid w:val="00A81EC7"/>
    <w:rsid w:val="00A91E8C"/>
    <w:rsid w:val="00AC1EA2"/>
    <w:rsid w:val="00AD4C83"/>
    <w:rsid w:val="00AE26F9"/>
    <w:rsid w:val="00AE6E73"/>
    <w:rsid w:val="00AF55BD"/>
    <w:rsid w:val="00B04F7D"/>
    <w:rsid w:val="00B41D43"/>
    <w:rsid w:val="00B433A4"/>
    <w:rsid w:val="00B44C78"/>
    <w:rsid w:val="00B46406"/>
    <w:rsid w:val="00B5204B"/>
    <w:rsid w:val="00B777CA"/>
    <w:rsid w:val="00B82964"/>
    <w:rsid w:val="00BD05B9"/>
    <w:rsid w:val="00BF0059"/>
    <w:rsid w:val="00BF11B6"/>
    <w:rsid w:val="00C112F8"/>
    <w:rsid w:val="00C46E41"/>
    <w:rsid w:val="00C8717F"/>
    <w:rsid w:val="00CD04AE"/>
    <w:rsid w:val="00CF7A4B"/>
    <w:rsid w:val="00D13C5B"/>
    <w:rsid w:val="00D1552B"/>
    <w:rsid w:val="00D33C53"/>
    <w:rsid w:val="00D43D54"/>
    <w:rsid w:val="00D44BF4"/>
    <w:rsid w:val="00D4647A"/>
    <w:rsid w:val="00D6216C"/>
    <w:rsid w:val="00D84CC8"/>
    <w:rsid w:val="00D94052"/>
    <w:rsid w:val="00D95A99"/>
    <w:rsid w:val="00DA12CB"/>
    <w:rsid w:val="00DB1330"/>
    <w:rsid w:val="00DB4B6B"/>
    <w:rsid w:val="00DB5077"/>
    <w:rsid w:val="00DD7EF3"/>
    <w:rsid w:val="00DE3245"/>
    <w:rsid w:val="00E20F67"/>
    <w:rsid w:val="00E609F1"/>
    <w:rsid w:val="00E60DBF"/>
    <w:rsid w:val="00E67AD5"/>
    <w:rsid w:val="00E73A96"/>
    <w:rsid w:val="00E7670D"/>
    <w:rsid w:val="00EA289B"/>
    <w:rsid w:val="00EC743E"/>
    <w:rsid w:val="00F02DF7"/>
    <w:rsid w:val="00F04123"/>
    <w:rsid w:val="00F12A7B"/>
    <w:rsid w:val="00F27264"/>
    <w:rsid w:val="00F31368"/>
    <w:rsid w:val="00F33A0D"/>
    <w:rsid w:val="00F5330B"/>
    <w:rsid w:val="00F63467"/>
    <w:rsid w:val="00F72BFD"/>
    <w:rsid w:val="00F766A7"/>
    <w:rsid w:val="00F85B21"/>
    <w:rsid w:val="00F90828"/>
    <w:rsid w:val="00F9235E"/>
    <w:rsid w:val="00FD6DDA"/>
    <w:rsid w:val="00FF2B0D"/>
    <w:rsid w:val="00FF3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E80"/>
  </w:style>
  <w:style w:type="paragraph" w:styleId="Titre1">
    <w:name w:val="heading 1"/>
    <w:basedOn w:val="Normal"/>
    <w:next w:val="Normal"/>
    <w:qFormat/>
    <w:rsid w:val="00450E80"/>
    <w:pPr>
      <w:keepNext/>
      <w:ind w:right="-284"/>
      <w:jc w:val="both"/>
      <w:outlineLvl w:val="0"/>
    </w:pPr>
    <w:rPr>
      <w:b/>
      <w:bCs/>
      <w:sz w:val="22"/>
      <w:szCs w:val="22"/>
      <w:u w:val="single"/>
    </w:rPr>
  </w:style>
  <w:style w:type="paragraph" w:styleId="Titre2">
    <w:name w:val="heading 2"/>
    <w:basedOn w:val="Normal"/>
    <w:next w:val="Normal"/>
    <w:qFormat/>
    <w:rsid w:val="00450E80"/>
    <w:pPr>
      <w:keepNext/>
      <w:ind w:right="-284"/>
      <w:outlineLvl w:val="1"/>
    </w:pPr>
    <w:rPr>
      <w:b/>
      <w:bCs/>
      <w:sz w:val="22"/>
      <w:szCs w:val="22"/>
      <w:u w:val="single"/>
    </w:rPr>
  </w:style>
  <w:style w:type="paragraph" w:styleId="Titre3">
    <w:name w:val="heading 3"/>
    <w:basedOn w:val="Normal"/>
    <w:next w:val="Normal"/>
    <w:qFormat/>
    <w:rsid w:val="00450E80"/>
    <w:pPr>
      <w:keepNext/>
      <w:ind w:right="-284"/>
      <w:outlineLvl w:val="2"/>
    </w:pPr>
    <w:rPr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qFormat/>
    <w:rsid w:val="00450E80"/>
    <w:pPr>
      <w:keepNext/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qFormat/>
    <w:rsid w:val="00450E80"/>
    <w:pPr>
      <w:keepNext/>
      <w:outlineLvl w:val="4"/>
    </w:pPr>
    <w:rPr>
      <w:b/>
      <w:bCs/>
      <w:sz w:val="24"/>
      <w:szCs w:val="24"/>
    </w:rPr>
  </w:style>
  <w:style w:type="paragraph" w:styleId="Titre6">
    <w:name w:val="heading 6"/>
    <w:basedOn w:val="Normal"/>
    <w:next w:val="Normal"/>
    <w:qFormat/>
    <w:rsid w:val="00450E80"/>
    <w:pPr>
      <w:keepNext/>
      <w:ind w:right="-852"/>
      <w:outlineLvl w:val="5"/>
    </w:pPr>
    <w:rPr>
      <w:sz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8000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450E80"/>
    <w:pPr>
      <w:jc w:val="center"/>
    </w:pPr>
    <w:rPr>
      <w:sz w:val="28"/>
    </w:rPr>
  </w:style>
  <w:style w:type="character" w:customStyle="1" w:styleId="Titre8Car">
    <w:name w:val="Titre 8 Car"/>
    <w:basedOn w:val="Policepardfaut"/>
    <w:link w:val="Titre8"/>
    <w:uiPriority w:val="9"/>
    <w:semiHidden/>
    <w:rsid w:val="0048000E"/>
    <w:rPr>
      <w:rFonts w:ascii="Calibri" w:eastAsia="Times New Roman" w:hAnsi="Calibri" w:cs="Times New Roman"/>
      <w:i/>
      <w:iCs/>
      <w:sz w:val="24"/>
      <w:szCs w:val="24"/>
    </w:rPr>
  </w:style>
  <w:style w:type="table" w:styleId="Grilledutableau">
    <w:name w:val="Table Grid"/>
    <w:basedOn w:val="TableauNormal"/>
    <w:uiPriority w:val="59"/>
    <w:rsid w:val="004800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224E59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xtedebullesCar">
    <w:name w:val="Texte de bulles Car"/>
    <w:basedOn w:val="Policepardfaut"/>
    <w:link w:val="Textedebulles"/>
    <w:rsid w:val="00224E59"/>
    <w:rPr>
      <w:rFonts w:ascii="Tahoma" w:hAnsi="Tahoma" w:cs="Tahoma"/>
      <w:sz w:val="16"/>
      <w:szCs w:val="16"/>
      <w:lang w:eastAsia="ar-SA"/>
    </w:rPr>
  </w:style>
  <w:style w:type="paragraph" w:styleId="En-tte">
    <w:name w:val="header"/>
    <w:basedOn w:val="Normal"/>
    <w:link w:val="En-tteCar"/>
    <w:uiPriority w:val="99"/>
    <w:semiHidden/>
    <w:unhideWhenUsed/>
    <w:rsid w:val="00DE324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DE3245"/>
  </w:style>
  <w:style w:type="paragraph" w:styleId="Pieddepage">
    <w:name w:val="footer"/>
    <w:basedOn w:val="Normal"/>
    <w:link w:val="PieddepageCar"/>
    <w:uiPriority w:val="99"/>
    <w:semiHidden/>
    <w:unhideWhenUsed/>
    <w:rsid w:val="00DE324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E3245"/>
  </w:style>
  <w:style w:type="character" w:styleId="Lienhypertexte">
    <w:name w:val="Hyperlink"/>
    <w:basedOn w:val="Policepardfaut"/>
    <w:uiPriority w:val="99"/>
    <w:unhideWhenUsed/>
    <w:rsid w:val="00063E83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906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367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Sylvie PURCHLA</vt:lpstr>
    </vt:vector>
  </TitlesOfParts>
  <Company>GTO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Sylvie PURCHLA</dc:title>
  <dc:creator>Isabelle</dc:creator>
  <cp:lastModifiedBy>0wner</cp:lastModifiedBy>
  <cp:revision>87</cp:revision>
  <cp:lastPrinted>2015-02-04T15:30:00Z</cp:lastPrinted>
  <dcterms:created xsi:type="dcterms:W3CDTF">2012-02-04T11:23:00Z</dcterms:created>
  <dcterms:modified xsi:type="dcterms:W3CDTF">2016-10-26T08:42:00Z</dcterms:modified>
</cp:coreProperties>
</file>